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96EAD" w:rsidRDefault="00F96EAD">
      <w:pPr>
        <w:ind w:left="-1200"/>
        <w:jc w:val="center"/>
      </w:pPr>
    </w:p>
    <w:p w:rsidR="00F96EAD" w:rsidRDefault="00F96EAD">
      <w:pPr>
        <w:ind w:left="-1200"/>
        <w:jc w:val="center"/>
      </w:pPr>
    </w:p>
    <w:p w:rsidR="00261BD1" w:rsidRDefault="00261BD1">
      <w:pPr>
        <w:ind w:left="-1200"/>
        <w:jc w:val="center"/>
        <w:rPr>
          <w:sz w:val="16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.75pt" o:ole="" filled="t">
            <v:fill color2="black"/>
            <v:imagedata r:id="rId6" o:title=""/>
          </v:shape>
          <o:OLEObject Type="Embed" ProgID="Word.Picture.8" ShapeID="_x0000_i1025" DrawAspect="Content" ObjectID="_1728192925" r:id="rId7"/>
        </w:object>
      </w:r>
    </w:p>
    <w:p w:rsidR="00261BD1" w:rsidRDefault="00261BD1">
      <w:pPr>
        <w:ind w:left="-1200"/>
        <w:jc w:val="center"/>
        <w:rPr>
          <w:sz w:val="16"/>
        </w:rPr>
      </w:pPr>
    </w:p>
    <w:p w:rsidR="00261BD1" w:rsidRDefault="00261BD1">
      <w:pPr>
        <w:ind w:left="-1200"/>
        <w:jc w:val="center"/>
        <w:rPr>
          <w:sz w:val="32"/>
        </w:rPr>
      </w:pPr>
      <w:r>
        <w:rPr>
          <w:sz w:val="32"/>
        </w:rPr>
        <w:t>ПАВЛОГРАДСЬКА МІСЬКА РАДА</w:t>
      </w:r>
    </w:p>
    <w:p w:rsidR="00261BD1" w:rsidRDefault="00261BD1">
      <w:pPr>
        <w:ind w:left="-1200"/>
        <w:jc w:val="center"/>
        <w:rPr>
          <w:sz w:val="32"/>
        </w:rPr>
      </w:pPr>
      <w:r>
        <w:rPr>
          <w:sz w:val="32"/>
        </w:rPr>
        <w:t>ВИКОНАВЧИЙ КОМІТЕТ</w:t>
      </w:r>
    </w:p>
    <w:p w:rsidR="00261BD1" w:rsidRDefault="00261BD1">
      <w:pPr>
        <w:ind w:left="-1200"/>
        <w:jc w:val="center"/>
        <w:rPr>
          <w:sz w:val="22"/>
        </w:rPr>
      </w:pPr>
    </w:p>
    <w:p w:rsidR="00261BD1" w:rsidRDefault="00261BD1">
      <w:pPr>
        <w:pStyle w:val="2"/>
        <w:tabs>
          <w:tab w:val="left" w:pos="-7200"/>
        </w:tabs>
        <w:ind w:left="-120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261BD1" w:rsidRDefault="00261BD1">
      <w:pPr>
        <w:tabs>
          <w:tab w:val="left" w:pos="-7200"/>
        </w:tabs>
        <w:spacing w:line="200" w:lineRule="exact"/>
        <w:ind w:left="-1200"/>
      </w:pPr>
    </w:p>
    <w:p w:rsidR="00261BD1" w:rsidRDefault="00261BD1">
      <w:pPr>
        <w:spacing w:line="200" w:lineRule="exact"/>
        <w:ind w:left="-1200"/>
        <w:jc w:val="center"/>
      </w:pPr>
    </w:p>
    <w:p w:rsidR="00261BD1" w:rsidRDefault="00CB6F1B" w:rsidP="001B2E9A">
      <w:pPr>
        <w:tabs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>19.10.</w:t>
      </w:r>
      <w:r w:rsidR="00900472">
        <w:rPr>
          <w:sz w:val="28"/>
          <w:szCs w:val="28"/>
        </w:rPr>
        <w:t>20</w:t>
      </w:r>
      <w:r w:rsidR="001B2E9A" w:rsidRPr="00B45A91">
        <w:rPr>
          <w:sz w:val="28"/>
          <w:szCs w:val="28"/>
        </w:rPr>
        <w:t>22</w:t>
      </w:r>
      <w:r w:rsidR="00261BD1">
        <w:rPr>
          <w:sz w:val="28"/>
          <w:szCs w:val="28"/>
        </w:rPr>
        <w:t>р.</w:t>
      </w:r>
      <w:r>
        <w:rPr>
          <w:sz w:val="28"/>
          <w:szCs w:val="28"/>
        </w:rPr>
        <w:t xml:space="preserve">                </w:t>
      </w:r>
      <w:r w:rsidR="00261BD1">
        <w:rPr>
          <w:sz w:val="28"/>
          <w:szCs w:val="28"/>
        </w:rPr>
        <w:t xml:space="preserve">           </w:t>
      </w:r>
      <w:proofErr w:type="spellStart"/>
      <w:r w:rsidR="00261BD1">
        <w:rPr>
          <w:sz w:val="28"/>
          <w:szCs w:val="28"/>
        </w:rPr>
        <w:t>м.Павлоград</w:t>
      </w:r>
      <w:proofErr w:type="spellEnd"/>
      <w:r>
        <w:rPr>
          <w:sz w:val="28"/>
          <w:szCs w:val="28"/>
        </w:rPr>
        <w:t xml:space="preserve">                                              </w:t>
      </w:r>
      <w:r w:rsidR="00261BD1">
        <w:rPr>
          <w:sz w:val="28"/>
          <w:szCs w:val="28"/>
        </w:rPr>
        <w:t>№</w:t>
      </w:r>
      <w:r>
        <w:rPr>
          <w:sz w:val="28"/>
          <w:szCs w:val="28"/>
        </w:rPr>
        <w:t xml:space="preserve"> 1042</w:t>
      </w:r>
    </w:p>
    <w:p w:rsidR="00261BD1" w:rsidRDefault="00261BD1">
      <w:pPr>
        <w:rPr>
          <w:sz w:val="28"/>
          <w:szCs w:val="24"/>
        </w:rPr>
      </w:pPr>
    </w:p>
    <w:p w:rsidR="00792FAD" w:rsidRPr="00792FAD" w:rsidRDefault="00792FAD" w:rsidP="00792FAD">
      <w:pPr>
        <w:ind w:right="142"/>
        <w:jc w:val="both"/>
        <w:rPr>
          <w:sz w:val="28"/>
          <w:szCs w:val="28"/>
        </w:rPr>
      </w:pPr>
      <w:r w:rsidRPr="00792FAD">
        <w:rPr>
          <w:sz w:val="28"/>
          <w:szCs w:val="28"/>
        </w:rPr>
        <w:t xml:space="preserve">Про внесення змін до рішення міської ради </w:t>
      </w:r>
    </w:p>
    <w:p w:rsidR="00792FAD" w:rsidRPr="00792FAD" w:rsidRDefault="00B45A91" w:rsidP="00792FAD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07.07.2020р. </w:t>
      </w:r>
      <w:r w:rsidR="00792FAD" w:rsidRPr="00792FAD">
        <w:rPr>
          <w:sz w:val="28"/>
          <w:szCs w:val="28"/>
        </w:rPr>
        <w:t>№2177-68/</w:t>
      </w:r>
      <w:r w:rsidR="00792FAD" w:rsidRPr="00792FAD">
        <w:rPr>
          <w:sz w:val="28"/>
          <w:szCs w:val="28"/>
          <w:lang w:val="en-US"/>
        </w:rPr>
        <w:t>VI</w:t>
      </w:r>
      <w:r w:rsidR="00792FAD" w:rsidRPr="00792FAD">
        <w:rPr>
          <w:sz w:val="28"/>
          <w:szCs w:val="28"/>
        </w:rPr>
        <w:t xml:space="preserve">І “Про затвердження </w:t>
      </w:r>
    </w:p>
    <w:p w:rsidR="00792FAD" w:rsidRPr="00792FAD" w:rsidRDefault="00792FAD" w:rsidP="00792FAD">
      <w:pPr>
        <w:ind w:right="142"/>
        <w:jc w:val="both"/>
        <w:rPr>
          <w:sz w:val="28"/>
          <w:szCs w:val="28"/>
        </w:rPr>
      </w:pPr>
      <w:r w:rsidRPr="00792FAD">
        <w:rPr>
          <w:sz w:val="28"/>
          <w:szCs w:val="28"/>
        </w:rPr>
        <w:t xml:space="preserve">“Міської програми розвитку культури та збереження </w:t>
      </w:r>
    </w:p>
    <w:p w:rsidR="00792FAD" w:rsidRPr="00792FAD" w:rsidRDefault="00792FAD" w:rsidP="00792FAD">
      <w:pPr>
        <w:jc w:val="both"/>
        <w:rPr>
          <w:sz w:val="28"/>
          <w:szCs w:val="28"/>
        </w:rPr>
      </w:pPr>
      <w:r w:rsidRPr="00792FAD">
        <w:rPr>
          <w:sz w:val="28"/>
          <w:szCs w:val="28"/>
        </w:rPr>
        <w:t xml:space="preserve">об'єктів культурної спадщини м. Павлограда </w:t>
      </w:r>
    </w:p>
    <w:p w:rsidR="00792FAD" w:rsidRPr="00792FAD" w:rsidRDefault="00792FAD" w:rsidP="00792FAD">
      <w:pPr>
        <w:ind w:right="142"/>
        <w:jc w:val="both"/>
        <w:rPr>
          <w:sz w:val="28"/>
          <w:szCs w:val="28"/>
        </w:rPr>
      </w:pPr>
      <w:r w:rsidRPr="00792FAD">
        <w:rPr>
          <w:sz w:val="28"/>
          <w:szCs w:val="28"/>
        </w:rPr>
        <w:t>на 2021-2025 роки”</w:t>
      </w:r>
    </w:p>
    <w:p w:rsidR="00DE4CEB" w:rsidRDefault="00DE4CEB" w:rsidP="00EC261F">
      <w:pPr>
        <w:spacing w:line="240" w:lineRule="exact"/>
        <w:jc w:val="both"/>
        <w:rPr>
          <w:sz w:val="28"/>
          <w:szCs w:val="24"/>
        </w:rPr>
      </w:pPr>
    </w:p>
    <w:p w:rsidR="00792FAD" w:rsidRPr="00792FAD" w:rsidRDefault="00792FAD" w:rsidP="00A713E1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792FAD">
        <w:rPr>
          <w:sz w:val="28"/>
          <w:szCs w:val="28"/>
        </w:rPr>
        <w:t xml:space="preserve">Згідно </w:t>
      </w:r>
      <w:r w:rsidR="00A713E1">
        <w:rPr>
          <w:sz w:val="28"/>
          <w:szCs w:val="28"/>
        </w:rPr>
        <w:t xml:space="preserve">з </w:t>
      </w:r>
      <w:r w:rsidRPr="00792FAD">
        <w:rPr>
          <w:sz w:val="28"/>
          <w:szCs w:val="28"/>
        </w:rPr>
        <w:t xml:space="preserve">ст. </w:t>
      </w:r>
      <w:r w:rsidR="0064241D">
        <w:rPr>
          <w:sz w:val="28"/>
          <w:szCs w:val="28"/>
        </w:rPr>
        <w:t xml:space="preserve">40 </w:t>
      </w:r>
      <w:r w:rsidRPr="00792FAD">
        <w:rPr>
          <w:sz w:val="28"/>
          <w:szCs w:val="28"/>
        </w:rPr>
        <w:t>Закону України “Про місцеве самоврядування в Україні”</w:t>
      </w:r>
      <w:r w:rsidR="00783BDA">
        <w:rPr>
          <w:sz w:val="28"/>
          <w:szCs w:val="28"/>
        </w:rPr>
        <w:t>, п</w:t>
      </w:r>
      <w:r w:rsidR="00F96EAD">
        <w:rPr>
          <w:sz w:val="28"/>
          <w:szCs w:val="28"/>
        </w:rPr>
        <w:t>остановою</w:t>
      </w:r>
      <w:r w:rsidR="0064241D">
        <w:rPr>
          <w:sz w:val="28"/>
          <w:szCs w:val="28"/>
        </w:rPr>
        <w:t xml:space="preserve"> КМУ від 11.03.2022р. </w:t>
      </w:r>
      <w:r w:rsidR="00F96EAD">
        <w:rPr>
          <w:sz w:val="28"/>
          <w:szCs w:val="28"/>
        </w:rPr>
        <w:t xml:space="preserve">№252 </w:t>
      </w:r>
      <w:r w:rsidR="00F96EAD" w:rsidRPr="00F96EAD">
        <w:rPr>
          <w:sz w:val="28"/>
          <w:szCs w:val="28"/>
        </w:rPr>
        <w:t>“</w:t>
      </w:r>
      <w:r w:rsidR="00F96EAD" w:rsidRPr="00F96EAD">
        <w:rPr>
          <w:rStyle w:val="rvts23"/>
          <w:sz w:val="28"/>
          <w:szCs w:val="28"/>
        </w:rPr>
        <w:t>Деякі питання формування та виконання місцевих бюджетів у період воєнного стану</w:t>
      </w:r>
      <w:r w:rsidR="00F96EAD" w:rsidRPr="00F96EAD">
        <w:rPr>
          <w:sz w:val="28"/>
          <w:szCs w:val="28"/>
        </w:rPr>
        <w:t>”</w:t>
      </w:r>
      <w:r w:rsidR="00F96EAD">
        <w:rPr>
          <w:sz w:val="28"/>
          <w:szCs w:val="28"/>
        </w:rPr>
        <w:t xml:space="preserve"> та у </w:t>
      </w:r>
      <w:r w:rsidRPr="00792FAD">
        <w:rPr>
          <w:sz w:val="28"/>
          <w:szCs w:val="28"/>
        </w:rPr>
        <w:t xml:space="preserve">зв'язку з уточненням фінансування програми, </w:t>
      </w:r>
      <w:r w:rsidR="00B45A91">
        <w:rPr>
          <w:sz w:val="28"/>
          <w:szCs w:val="28"/>
        </w:rPr>
        <w:t>виконком Павлоградської міської ради</w:t>
      </w:r>
    </w:p>
    <w:p w:rsidR="00261BD1" w:rsidRDefault="00261BD1" w:rsidP="00EC261F">
      <w:pPr>
        <w:tabs>
          <w:tab w:val="left" w:pos="615"/>
        </w:tabs>
        <w:spacing w:line="240" w:lineRule="exact"/>
        <w:ind w:firstLine="870"/>
        <w:jc w:val="both"/>
      </w:pPr>
    </w:p>
    <w:p w:rsidR="00261BD1" w:rsidRDefault="00261BD1" w:rsidP="00EC261F">
      <w:pPr>
        <w:spacing w:line="240" w:lineRule="exact"/>
        <w:jc w:val="center"/>
        <w:rPr>
          <w:sz w:val="28"/>
          <w:szCs w:val="24"/>
        </w:rPr>
      </w:pPr>
      <w:r>
        <w:rPr>
          <w:sz w:val="28"/>
          <w:szCs w:val="24"/>
        </w:rPr>
        <w:t>ВИРІШИВ:</w:t>
      </w:r>
    </w:p>
    <w:p w:rsidR="00EC261F" w:rsidRDefault="00EC261F" w:rsidP="00EC261F">
      <w:pPr>
        <w:spacing w:line="240" w:lineRule="exact"/>
        <w:jc w:val="center"/>
        <w:rPr>
          <w:sz w:val="28"/>
          <w:szCs w:val="24"/>
        </w:rPr>
      </w:pPr>
    </w:p>
    <w:p w:rsidR="008107AE" w:rsidRPr="00792FAD" w:rsidRDefault="008107AE" w:rsidP="00F96EAD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4"/>
        </w:rPr>
        <w:tab/>
      </w:r>
      <w:r w:rsidR="00792FAD">
        <w:rPr>
          <w:sz w:val="28"/>
          <w:szCs w:val="28"/>
        </w:rPr>
        <w:t>1.</w:t>
      </w:r>
      <w:r w:rsidR="00792FAD" w:rsidRPr="00792FAD">
        <w:rPr>
          <w:sz w:val="28"/>
          <w:szCs w:val="28"/>
        </w:rPr>
        <w:t xml:space="preserve">Внести зміни до додатку 2 </w:t>
      </w:r>
      <w:r w:rsidR="005F5146" w:rsidRPr="005F5146">
        <w:rPr>
          <w:sz w:val="28"/>
          <w:szCs w:val="28"/>
        </w:rPr>
        <w:t xml:space="preserve">та додатку 3 </w:t>
      </w:r>
      <w:r w:rsidR="00792FAD" w:rsidRPr="00792FAD">
        <w:rPr>
          <w:sz w:val="28"/>
          <w:szCs w:val="28"/>
        </w:rPr>
        <w:t xml:space="preserve">рішення </w:t>
      </w:r>
      <w:r w:rsidR="00B45A91">
        <w:rPr>
          <w:sz w:val="28"/>
          <w:szCs w:val="28"/>
        </w:rPr>
        <w:t xml:space="preserve">сесії </w:t>
      </w:r>
      <w:r w:rsidR="00792FAD" w:rsidRPr="00792FAD">
        <w:rPr>
          <w:sz w:val="28"/>
          <w:szCs w:val="28"/>
        </w:rPr>
        <w:t>міської ради від 07.07.2020р. №2177-68/</w:t>
      </w:r>
      <w:r w:rsidR="00792FAD" w:rsidRPr="00792FAD">
        <w:rPr>
          <w:sz w:val="28"/>
          <w:szCs w:val="28"/>
          <w:lang w:val="en-US"/>
        </w:rPr>
        <w:t>VI</w:t>
      </w:r>
      <w:r w:rsidR="002C0D74">
        <w:rPr>
          <w:sz w:val="28"/>
          <w:szCs w:val="28"/>
        </w:rPr>
        <w:t xml:space="preserve">І </w:t>
      </w:r>
      <w:r w:rsidR="00792FAD" w:rsidRPr="00792FAD">
        <w:rPr>
          <w:sz w:val="28"/>
          <w:szCs w:val="28"/>
        </w:rPr>
        <w:t>“Про затвердж</w:t>
      </w:r>
      <w:r w:rsidR="00B45A91">
        <w:rPr>
          <w:sz w:val="28"/>
          <w:szCs w:val="28"/>
        </w:rPr>
        <w:t>ення “Міської програми розвитку</w:t>
      </w:r>
      <w:r w:rsidR="00792FAD" w:rsidRPr="00792FAD">
        <w:rPr>
          <w:sz w:val="28"/>
          <w:szCs w:val="28"/>
        </w:rPr>
        <w:t xml:space="preserve"> культ</w:t>
      </w:r>
      <w:r w:rsidR="00B45A91">
        <w:rPr>
          <w:sz w:val="28"/>
          <w:szCs w:val="28"/>
        </w:rPr>
        <w:t xml:space="preserve">ури </w:t>
      </w:r>
      <w:r w:rsidR="005F5146">
        <w:rPr>
          <w:sz w:val="28"/>
          <w:szCs w:val="28"/>
        </w:rPr>
        <w:t xml:space="preserve">та </w:t>
      </w:r>
      <w:r w:rsidR="00792FAD" w:rsidRPr="00792FAD">
        <w:rPr>
          <w:sz w:val="28"/>
          <w:szCs w:val="28"/>
        </w:rPr>
        <w:t xml:space="preserve">збереження об'єктів  культурної  спадщини м. Павлограда на 2021-2025 роки” </w:t>
      </w:r>
      <w:r w:rsidR="00F96EAD">
        <w:rPr>
          <w:sz w:val="28"/>
          <w:szCs w:val="28"/>
        </w:rPr>
        <w:t>та викласти в</w:t>
      </w:r>
      <w:r w:rsidR="005F5146">
        <w:rPr>
          <w:sz w:val="28"/>
          <w:szCs w:val="28"/>
        </w:rPr>
        <w:t xml:space="preserve"> новій редакції згідно з додатк</w:t>
      </w:r>
      <w:r w:rsidR="005F5146" w:rsidRPr="005F5146">
        <w:rPr>
          <w:sz w:val="28"/>
          <w:szCs w:val="28"/>
        </w:rPr>
        <w:t>а</w:t>
      </w:r>
      <w:r w:rsidR="00F96EAD">
        <w:rPr>
          <w:sz w:val="28"/>
          <w:szCs w:val="28"/>
        </w:rPr>
        <w:t>м</w:t>
      </w:r>
      <w:r w:rsidR="005F5146" w:rsidRPr="005F5146">
        <w:rPr>
          <w:sz w:val="28"/>
          <w:szCs w:val="28"/>
        </w:rPr>
        <w:t>и</w:t>
      </w:r>
      <w:r w:rsidR="00F96EAD">
        <w:rPr>
          <w:sz w:val="28"/>
          <w:szCs w:val="28"/>
        </w:rPr>
        <w:t xml:space="preserve"> </w:t>
      </w:r>
      <w:r w:rsidR="00B45A91">
        <w:rPr>
          <w:sz w:val="28"/>
          <w:szCs w:val="28"/>
        </w:rPr>
        <w:t>(</w:t>
      </w:r>
      <w:r w:rsidR="005F5146">
        <w:rPr>
          <w:sz w:val="28"/>
          <w:szCs w:val="28"/>
        </w:rPr>
        <w:t>дода</w:t>
      </w:r>
      <w:r w:rsidR="005F5146" w:rsidRPr="005F5146">
        <w:rPr>
          <w:sz w:val="28"/>
          <w:szCs w:val="28"/>
        </w:rPr>
        <w:t>ю</w:t>
      </w:r>
      <w:r w:rsidR="002C0D74">
        <w:rPr>
          <w:sz w:val="28"/>
          <w:szCs w:val="28"/>
        </w:rPr>
        <w:t>ться</w:t>
      </w:r>
      <w:r w:rsidR="00B45A91">
        <w:rPr>
          <w:sz w:val="28"/>
          <w:szCs w:val="28"/>
        </w:rPr>
        <w:t>).</w:t>
      </w:r>
    </w:p>
    <w:p w:rsidR="008107AE" w:rsidRPr="00792FAD" w:rsidRDefault="008107AE" w:rsidP="00EC261F">
      <w:pPr>
        <w:tabs>
          <w:tab w:val="left" w:pos="30"/>
        </w:tabs>
        <w:spacing w:line="240" w:lineRule="exact"/>
        <w:jc w:val="both"/>
        <w:rPr>
          <w:sz w:val="28"/>
          <w:szCs w:val="28"/>
        </w:rPr>
      </w:pPr>
    </w:p>
    <w:p w:rsidR="002C0D74" w:rsidRDefault="00B45A91" w:rsidP="002C0D74">
      <w:pPr>
        <w:tabs>
          <w:tab w:val="left" w:pos="30"/>
          <w:tab w:val="left" w:pos="851"/>
        </w:tabs>
        <w:jc w:val="both"/>
        <w:rPr>
          <w:sz w:val="28"/>
          <w:szCs w:val="24"/>
        </w:rPr>
      </w:pPr>
      <w:r>
        <w:rPr>
          <w:sz w:val="28"/>
          <w:szCs w:val="28"/>
        </w:rPr>
        <w:t xml:space="preserve"> </w:t>
      </w:r>
      <w:r w:rsidR="002C0D74">
        <w:rPr>
          <w:sz w:val="28"/>
          <w:szCs w:val="28"/>
        </w:rPr>
        <w:t xml:space="preserve">           </w:t>
      </w:r>
      <w:r w:rsidR="002C0D74">
        <w:rPr>
          <w:sz w:val="28"/>
          <w:szCs w:val="24"/>
        </w:rPr>
        <w:t>2.</w:t>
      </w:r>
      <w:r w:rsidR="002C0D74" w:rsidRPr="00882C66">
        <w:rPr>
          <w:sz w:val="28"/>
          <w:szCs w:val="24"/>
        </w:rPr>
        <w:t xml:space="preserve"> </w:t>
      </w:r>
      <w:r w:rsidR="002C0D74" w:rsidRPr="001F6525">
        <w:rPr>
          <w:sz w:val="28"/>
          <w:szCs w:val="24"/>
        </w:rPr>
        <w:t>Координацію роботи щодо виконання даного рішення покласти на</w:t>
      </w:r>
      <w:r w:rsidR="002C0D74">
        <w:rPr>
          <w:sz w:val="28"/>
          <w:szCs w:val="24"/>
        </w:rPr>
        <w:t xml:space="preserve"> начальника </w:t>
      </w:r>
      <w:r w:rsidR="002C0D74" w:rsidRPr="001F6525">
        <w:rPr>
          <w:sz w:val="28"/>
          <w:szCs w:val="24"/>
        </w:rPr>
        <w:t>відділ</w:t>
      </w:r>
      <w:r w:rsidR="00DF49F6">
        <w:rPr>
          <w:sz w:val="28"/>
          <w:szCs w:val="24"/>
        </w:rPr>
        <w:t>у культури</w:t>
      </w:r>
      <w:r w:rsidR="004509E3">
        <w:rPr>
          <w:sz w:val="28"/>
          <w:szCs w:val="24"/>
        </w:rPr>
        <w:t xml:space="preserve"> </w:t>
      </w:r>
      <w:r w:rsidR="00DF49F6">
        <w:rPr>
          <w:sz w:val="28"/>
          <w:szCs w:val="24"/>
        </w:rPr>
        <w:t xml:space="preserve"> Шкатулу О.В</w:t>
      </w:r>
      <w:r w:rsidR="002C0D74" w:rsidRPr="002C0D74">
        <w:rPr>
          <w:sz w:val="28"/>
          <w:szCs w:val="24"/>
        </w:rPr>
        <w:t>.</w:t>
      </w:r>
      <w:r w:rsidR="002C0D74">
        <w:rPr>
          <w:sz w:val="28"/>
          <w:szCs w:val="24"/>
        </w:rPr>
        <w:t xml:space="preserve">, </w:t>
      </w:r>
      <w:r w:rsidR="002C0D74" w:rsidRPr="001F6525">
        <w:rPr>
          <w:sz w:val="28"/>
          <w:szCs w:val="24"/>
        </w:rPr>
        <w:t xml:space="preserve">контроль - </w:t>
      </w:r>
      <w:r w:rsidR="00A713E1">
        <w:rPr>
          <w:sz w:val="28"/>
          <w:szCs w:val="24"/>
        </w:rPr>
        <w:t>на заступника</w:t>
      </w:r>
      <w:r w:rsidR="002C0D74">
        <w:rPr>
          <w:sz w:val="28"/>
          <w:szCs w:val="24"/>
        </w:rPr>
        <w:t xml:space="preserve"> міського голови </w:t>
      </w:r>
      <w:r w:rsidR="002C0D74" w:rsidRPr="001F6525">
        <w:rPr>
          <w:sz w:val="28"/>
          <w:szCs w:val="24"/>
        </w:rPr>
        <w:t>з питань діяльності</w:t>
      </w:r>
      <w:r w:rsidR="002C0D74">
        <w:rPr>
          <w:sz w:val="28"/>
          <w:szCs w:val="24"/>
        </w:rPr>
        <w:t xml:space="preserve"> виконавчих органів ради</w:t>
      </w:r>
      <w:r w:rsidR="00A713E1">
        <w:rPr>
          <w:sz w:val="28"/>
          <w:szCs w:val="24"/>
        </w:rPr>
        <w:t xml:space="preserve"> Шуліку О.О.</w:t>
      </w:r>
    </w:p>
    <w:p w:rsidR="00261BD1" w:rsidRDefault="00261BD1" w:rsidP="002C0D74">
      <w:pPr>
        <w:jc w:val="both"/>
        <w:rPr>
          <w:sz w:val="28"/>
          <w:szCs w:val="24"/>
        </w:rPr>
      </w:pPr>
    </w:p>
    <w:p w:rsidR="00261BD1" w:rsidRDefault="00261BD1" w:rsidP="00EC261F">
      <w:pPr>
        <w:spacing w:line="240" w:lineRule="exact"/>
        <w:jc w:val="both"/>
        <w:rPr>
          <w:sz w:val="28"/>
          <w:szCs w:val="24"/>
        </w:rPr>
      </w:pPr>
    </w:p>
    <w:p w:rsidR="00EF1D9E" w:rsidRDefault="00EF1D9E" w:rsidP="00EC261F">
      <w:pPr>
        <w:spacing w:line="240" w:lineRule="exact"/>
        <w:jc w:val="both"/>
        <w:rPr>
          <w:sz w:val="28"/>
          <w:szCs w:val="24"/>
        </w:rPr>
      </w:pPr>
    </w:p>
    <w:p w:rsidR="00EF1D9E" w:rsidRDefault="00EF1D9E" w:rsidP="00EC261F">
      <w:pPr>
        <w:spacing w:line="240" w:lineRule="exact"/>
        <w:jc w:val="both"/>
        <w:rPr>
          <w:sz w:val="28"/>
          <w:szCs w:val="24"/>
        </w:rPr>
      </w:pPr>
      <w:bookmarkStart w:id="0" w:name="_GoBack"/>
      <w:bookmarkEnd w:id="0"/>
    </w:p>
    <w:p w:rsidR="003D4228" w:rsidRDefault="003D4228" w:rsidP="003D4228">
      <w:pPr>
        <w:spacing w:line="240" w:lineRule="exact"/>
        <w:jc w:val="both"/>
        <w:rPr>
          <w:sz w:val="28"/>
          <w:szCs w:val="24"/>
        </w:rPr>
      </w:pPr>
      <w:r>
        <w:rPr>
          <w:sz w:val="28"/>
          <w:szCs w:val="24"/>
        </w:rPr>
        <w:t>Міський голова</w:t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  <w:t xml:space="preserve">     Анатолій  ВЕРШИНА </w:t>
      </w:r>
    </w:p>
    <w:p w:rsidR="00261BD1" w:rsidRDefault="00261BD1" w:rsidP="00EC261F">
      <w:pPr>
        <w:spacing w:line="240" w:lineRule="exact"/>
        <w:jc w:val="both"/>
        <w:rPr>
          <w:sz w:val="28"/>
          <w:szCs w:val="24"/>
        </w:rPr>
      </w:pPr>
    </w:p>
    <w:p w:rsidR="00532088" w:rsidRDefault="00532088" w:rsidP="00EC261F">
      <w:pPr>
        <w:spacing w:line="240" w:lineRule="exact"/>
        <w:rPr>
          <w:sz w:val="28"/>
          <w:szCs w:val="28"/>
        </w:rPr>
      </w:pPr>
    </w:p>
    <w:sectPr w:rsidR="00532088" w:rsidSect="00EC261F">
      <w:pgSz w:w="11906" w:h="16838"/>
      <w:pgMar w:top="397" w:right="567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altName w:val="Times New Roman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 w15:restartNumberingAfterBreak="0">
    <w:nsid w:val="2A3B477B"/>
    <w:multiLevelType w:val="hybridMultilevel"/>
    <w:tmpl w:val="B73277B4"/>
    <w:lvl w:ilvl="0" w:tplc="3EF2351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921"/>
    <w:rsid w:val="000876F4"/>
    <w:rsid w:val="000A440D"/>
    <w:rsid w:val="000C5D85"/>
    <w:rsid w:val="0011611F"/>
    <w:rsid w:val="0014664B"/>
    <w:rsid w:val="001B0B19"/>
    <w:rsid w:val="001B2E9A"/>
    <w:rsid w:val="001F6525"/>
    <w:rsid w:val="00211F20"/>
    <w:rsid w:val="00227346"/>
    <w:rsid w:val="002278AD"/>
    <w:rsid w:val="0025202B"/>
    <w:rsid w:val="00261BD1"/>
    <w:rsid w:val="002B06AC"/>
    <w:rsid w:val="002B73D9"/>
    <w:rsid w:val="002B7AA5"/>
    <w:rsid w:val="002C0D74"/>
    <w:rsid w:val="002C2C16"/>
    <w:rsid w:val="002C5E0D"/>
    <w:rsid w:val="00355BFD"/>
    <w:rsid w:val="003D4228"/>
    <w:rsid w:val="0040652A"/>
    <w:rsid w:val="004438DC"/>
    <w:rsid w:val="004471A5"/>
    <w:rsid w:val="004509E3"/>
    <w:rsid w:val="0049612D"/>
    <w:rsid w:val="004B6E1C"/>
    <w:rsid w:val="004C1779"/>
    <w:rsid w:val="004D6E3C"/>
    <w:rsid w:val="004F0D32"/>
    <w:rsid w:val="00532088"/>
    <w:rsid w:val="00533C9B"/>
    <w:rsid w:val="00561613"/>
    <w:rsid w:val="00566ECD"/>
    <w:rsid w:val="00581432"/>
    <w:rsid w:val="005858FA"/>
    <w:rsid w:val="00585FE8"/>
    <w:rsid w:val="00590085"/>
    <w:rsid w:val="005A0E11"/>
    <w:rsid w:val="005A5ADA"/>
    <w:rsid w:val="005F5146"/>
    <w:rsid w:val="00614C63"/>
    <w:rsid w:val="006319BC"/>
    <w:rsid w:val="0064241D"/>
    <w:rsid w:val="0066449F"/>
    <w:rsid w:val="00675B77"/>
    <w:rsid w:val="00686CB8"/>
    <w:rsid w:val="006C0C34"/>
    <w:rsid w:val="006D054F"/>
    <w:rsid w:val="006E510D"/>
    <w:rsid w:val="00704E27"/>
    <w:rsid w:val="00783BDA"/>
    <w:rsid w:val="00792FAD"/>
    <w:rsid w:val="00793E34"/>
    <w:rsid w:val="007B048F"/>
    <w:rsid w:val="007C0B6D"/>
    <w:rsid w:val="007E0128"/>
    <w:rsid w:val="007F6279"/>
    <w:rsid w:val="008107AE"/>
    <w:rsid w:val="008220A6"/>
    <w:rsid w:val="00822B25"/>
    <w:rsid w:val="008307F5"/>
    <w:rsid w:val="00882C66"/>
    <w:rsid w:val="008A04A4"/>
    <w:rsid w:val="008C47AF"/>
    <w:rsid w:val="008D4B65"/>
    <w:rsid w:val="008D4B69"/>
    <w:rsid w:val="008F0320"/>
    <w:rsid w:val="008F1469"/>
    <w:rsid w:val="00900472"/>
    <w:rsid w:val="0095033F"/>
    <w:rsid w:val="00966FF3"/>
    <w:rsid w:val="00986922"/>
    <w:rsid w:val="009931CF"/>
    <w:rsid w:val="00993D93"/>
    <w:rsid w:val="009A05D9"/>
    <w:rsid w:val="009E3425"/>
    <w:rsid w:val="009F137A"/>
    <w:rsid w:val="00A21FD2"/>
    <w:rsid w:val="00A46ACC"/>
    <w:rsid w:val="00A548B4"/>
    <w:rsid w:val="00A61DA3"/>
    <w:rsid w:val="00A713E1"/>
    <w:rsid w:val="00AC7018"/>
    <w:rsid w:val="00AD7921"/>
    <w:rsid w:val="00AE2A24"/>
    <w:rsid w:val="00B45A91"/>
    <w:rsid w:val="00B7515A"/>
    <w:rsid w:val="00B87D7B"/>
    <w:rsid w:val="00B87EE3"/>
    <w:rsid w:val="00B93240"/>
    <w:rsid w:val="00BC56A1"/>
    <w:rsid w:val="00BE4D7D"/>
    <w:rsid w:val="00C01C72"/>
    <w:rsid w:val="00C7156B"/>
    <w:rsid w:val="00C85664"/>
    <w:rsid w:val="00C933C1"/>
    <w:rsid w:val="00CB6F1B"/>
    <w:rsid w:val="00CE3495"/>
    <w:rsid w:val="00D0133B"/>
    <w:rsid w:val="00D32D97"/>
    <w:rsid w:val="00D54390"/>
    <w:rsid w:val="00D74958"/>
    <w:rsid w:val="00DE4CEB"/>
    <w:rsid w:val="00DF49F6"/>
    <w:rsid w:val="00E04FD3"/>
    <w:rsid w:val="00E33A19"/>
    <w:rsid w:val="00E838FA"/>
    <w:rsid w:val="00E957C2"/>
    <w:rsid w:val="00EA791E"/>
    <w:rsid w:val="00EB051B"/>
    <w:rsid w:val="00EB0FB6"/>
    <w:rsid w:val="00EB7C13"/>
    <w:rsid w:val="00EC261F"/>
    <w:rsid w:val="00EC5285"/>
    <w:rsid w:val="00ED59C9"/>
    <w:rsid w:val="00EF1D9E"/>
    <w:rsid w:val="00F20285"/>
    <w:rsid w:val="00F27A3E"/>
    <w:rsid w:val="00F81248"/>
    <w:rsid w:val="00F86429"/>
    <w:rsid w:val="00F96945"/>
    <w:rsid w:val="00F96EAD"/>
    <w:rsid w:val="00FA1A85"/>
    <w:rsid w:val="00FC164F"/>
    <w:rsid w:val="00FD34D1"/>
    <w:rsid w:val="00FE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D0AA732"/>
  <w15:docId w15:val="{B34CAEC2-8468-4CD0-8957-2A498B7A2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7AF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8C47AF"/>
    <w:pPr>
      <w:keepNext/>
      <w:tabs>
        <w:tab w:val="num" w:pos="0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8C47AF"/>
    <w:pPr>
      <w:keepNext/>
      <w:tabs>
        <w:tab w:val="num" w:pos="0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8C47AF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8C47AF"/>
    <w:pPr>
      <w:keepNext/>
      <w:tabs>
        <w:tab w:val="num" w:pos="0"/>
      </w:tabs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8C47AF"/>
    <w:pPr>
      <w:keepNext/>
      <w:tabs>
        <w:tab w:val="num" w:pos="0"/>
      </w:tabs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8C47AF"/>
    <w:pPr>
      <w:keepNext/>
      <w:tabs>
        <w:tab w:val="num" w:pos="0"/>
      </w:tabs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C47AF"/>
  </w:style>
  <w:style w:type="character" w:customStyle="1" w:styleId="WW-Absatz-Standardschriftart">
    <w:name w:val="WW-Absatz-Standardschriftart"/>
    <w:rsid w:val="008C47AF"/>
  </w:style>
  <w:style w:type="character" w:customStyle="1" w:styleId="WW-Absatz-Standardschriftart1">
    <w:name w:val="WW-Absatz-Standardschriftart1"/>
    <w:rsid w:val="008C47AF"/>
  </w:style>
  <w:style w:type="character" w:customStyle="1" w:styleId="WW-Absatz-Standardschriftart11">
    <w:name w:val="WW-Absatz-Standardschriftart11"/>
    <w:rsid w:val="008C47AF"/>
  </w:style>
  <w:style w:type="character" w:customStyle="1" w:styleId="WW-Absatz-Standardschriftart111">
    <w:name w:val="WW-Absatz-Standardschriftart111"/>
    <w:rsid w:val="008C47AF"/>
  </w:style>
  <w:style w:type="character" w:customStyle="1" w:styleId="WW-Absatz-Standardschriftart1111">
    <w:name w:val="WW-Absatz-Standardschriftart1111"/>
    <w:rsid w:val="008C47AF"/>
  </w:style>
  <w:style w:type="character" w:customStyle="1" w:styleId="WW-Absatz-Standardschriftart11111">
    <w:name w:val="WW-Absatz-Standardschriftart11111"/>
    <w:rsid w:val="008C47AF"/>
  </w:style>
  <w:style w:type="character" w:customStyle="1" w:styleId="WW-Absatz-Standardschriftart111111">
    <w:name w:val="WW-Absatz-Standardschriftart111111"/>
    <w:rsid w:val="008C47AF"/>
  </w:style>
  <w:style w:type="character" w:customStyle="1" w:styleId="WW-Absatz-Standardschriftart1111111">
    <w:name w:val="WW-Absatz-Standardschriftart1111111"/>
    <w:rsid w:val="008C47AF"/>
  </w:style>
  <w:style w:type="character" w:customStyle="1" w:styleId="WW-Absatz-Standardschriftart11111111">
    <w:name w:val="WW-Absatz-Standardschriftart11111111"/>
    <w:rsid w:val="008C47AF"/>
  </w:style>
  <w:style w:type="character" w:customStyle="1" w:styleId="WW-Absatz-Standardschriftart111111111">
    <w:name w:val="WW-Absatz-Standardschriftart111111111"/>
    <w:rsid w:val="008C47AF"/>
  </w:style>
  <w:style w:type="character" w:customStyle="1" w:styleId="WW-Absatz-Standardschriftart1111111111">
    <w:name w:val="WW-Absatz-Standardschriftart1111111111"/>
    <w:rsid w:val="008C47AF"/>
  </w:style>
  <w:style w:type="character" w:customStyle="1" w:styleId="WW-Absatz-Standardschriftart11111111111">
    <w:name w:val="WW-Absatz-Standardschriftart11111111111"/>
    <w:rsid w:val="008C47AF"/>
  </w:style>
  <w:style w:type="character" w:customStyle="1" w:styleId="WW-Absatz-Standardschriftart111111111111">
    <w:name w:val="WW-Absatz-Standardschriftart111111111111"/>
    <w:rsid w:val="008C47AF"/>
  </w:style>
  <w:style w:type="character" w:customStyle="1" w:styleId="WW-Absatz-Standardschriftart1111111111111">
    <w:name w:val="WW-Absatz-Standardschriftart1111111111111"/>
    <w:rsid w:val="008C47AF"/>
  </w:style>
  <w:style w:type="character" w:customStyle="1" w:styleId="WW-Absatz-Standardschriftart11111111111111">
    <w:name w:val="WW-Absatz-Standardschriftart11111111111111"/>
    <w:rsid w:val="008C47AF"/>
  </w:style>
  <w:style w:type="character" w:customStyle="1" w:styleId="WW-Absatz-Standardschriftart111111111111111">
    <w:name w:val="WW-Absatz-Standardschriftart111111111111111"/>
    <w:rsid w:val="008C47AF"/>
  </w:style>
  <w:style w:type="character" w:customStyle="1" w:styleId="WW-Absatz-Standardschriftart1111111111111111">
    <w:name w:val="WW-Absatz-Standardschriftart1111111111111111"/>
    <w:rsid w:val="008C47AF"/>
  </w:style>
  <w:style w:type="character" w:customStyle="1" w:styleId="WW-Absatz-Standardschriftart11111111111111111">
    <w:name w:val="WW-Absatz-Standardschriftart11111111111111111"/>
    <w:rsid w:val="008C47AF"/>
  </w:style>
  <w:style w:type="character" w:customStyle="1" w:styleId="WW-Absatz-Standardschriftart111111111111111111">
    <w:name w:val="WW-Absatz-Standardschriftart111111111111111111"/>
    <w:rsid w:val="008C47AF"/>
  </w:style>
  <w:style w:type="character" w:customStyle="1" w:styleId="WW-Absatz-Standardschriftart1111111111111111111">
    <w:name w:val="WW-Absatz-Standardschriftart1111111111111111111"/>
    <w:rsid w:val="008C47AF"/>
  </w:style>
  <w:style w:type="character" w:customStyle="1" w:styleId="WW-Absatz-Standardschriftart11111111111111111111">
    <w:name w:val="WW-Absatz-Standardschriftart11111111111111111111"/>
    <w:rsid w:val="008C47AF"/>
  </w:style>
  <w:style w:type="character" w:customStyle="1" w:styleId="20">
    <w:name w:val="Основной шрифт абзаца2"/>
    <w:rsid w:val="008C47AF"/>
  </w:style>
  <w:style w:type="character" w:customStyle="1" w:styleId="WW-Absatz-Standardschriftart111111111111111111111">
    <w:name w:val="WW-Absatz-Standardschriftart111111111111111111111"/>
    <w:rsid w:val="008C47AF"/>
  </w:style>
  <w:style w:type="character" w:customStyle="1" w:styleId="WW-Absatz-Standardschriftart1111111111111111111111">
    <w:name w:val="WW-Absatz-Standardschriftart1111111111111111111111"/>
    <w:rsid w:val="008C47AF"/>
  </w:style>
  <w:style w:type="character" w:customStyle="1" w:styleId="WW-Absatz-Standardschriftart11111111111111111111111">
    <w:name w:val="WW-Absatz-Standardschriftart11111111111111111111111"/>
    <w:rsid w:val="008C47AF"/>
  </w:style>
  <w:style w:type="character" w:customStyle="1" w:styleId="WW-Absatz-Standardschriftart111111111111111111111111">
    <w:name w:val="WW-Absatz-Standardschriftart111111111111111111111111"/>
    <w:rsid w:val="008C47AF"/>
  </w:style>
  <w:style w:type="character" w:customStyle="1" w:styleId="WW-Absatz-Standardschriftart1111111111111111111111111">
    <w:name w:val="WW-Absatz-Standardschriftart1111111111111111111111111"/>
    <w:rsid w:val="008C47AF"/>
  </w:style>
  <w:style w:type="character" w:customStyle="1" w:styleId="WW-Absatz-Standardschriftart11111111111111111111111111">
    <w:name w:val="WW-Absatz-Standardschriftart11111111111111111111111111"/>
    <w:rsid w:val="008C47AF"/>
  </w:style>
  <w:style w:type="character" w:customStyle="1" w:styleId="WW-Absatz-Standardschriftart111111111111111111111111111">
    <w:name w:val="WW-Absatz-Standardschriftart111111111111111111111111111"/>
    <w:rsid w:val="008C47AF"/>
  </w:style>
  <w:style w:type="character" w:customStyle="1" w:styleId="10">
    <w:name w:val="Основной шрифт абзаца1"/>
    <w:rsid w:val="008C47AF"/>
  </w:style>
  <w:style w:type="character" w:customStyle="1" w:styleId="a3">
    <w:name w:val="Маркеры списка"/>
    <w:rsid w:val="008C47AF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8C47AF"/>
  </w:style>
  <w:style w:type="character" w:customStyle="1" w:styleId="a5">
    <w:name w:val="Основной текст Знак"/>
    <w:basedOn w:val="20"/>
    <w:rsid w:val="008C47AF"/>
    <w:rPr>
      <w:sz w:val="24"/>
      <w:lang w:val="uk-UA"/>
    </w:rPr>
  </w:style>
  <w:style w:type="character" w:styleId="a6">
    <w:name w:val="Hyperlink"/>
    <w:basedOn w:val="20"/>
    <w:rsid w:val="008C47AF"/>
    <w:rPr>
      <w:color w:val="0000FF"/>
      <w:u w:val="single"/>
    </w:rPr>
  </w:style>
  <w:style w:type="paragraph" w:customStyle="1" w:styleId="11">
    <w:name w:val="Заголовок1"/>
    <w:basedOn w:val="a"/>
    <w:next w:val="a7"/>
    <w:rsid w:val="008C47A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8C47AF"/>
    <w:rPr>
      <w:sz w:val="24"/>
    </w:rPr>
  </w:style>
  <w:style w:type="paragraph" w:styleId="a8">
    <w:name w:val="List"/>
    <w:basedOn w:val="a7"/>
    <w:rsid w:val="008C47AF"/>
    <w:rPr>
      <w:rFonts w:ascii="Arial" w:hAnsi="Arial" w:cs="Tahoma"/>
    </w:rPr>
  </w:style>
  <w:style w:type="paragraph" w:customStyle="1" w:styleId="21">
    <w:name w:val="Название2"/>
    <w:basedOn w:val="a"/>
    <w:rsid w:val="008C47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8C47AF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8C47A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8C47AF"/>
    <w:pPr>
      <w:suppressLineNumbers/>
    </w:pPr>
    <w:rPr>
      <w:rFonts w:ascii="Arial" w:hAnsi="Arial" w:cs="Tahoma"/>
    </w:rPr>
  </w:style>
  <w:style w:type="paragraph" w:styleId="a9">
    <w:name w:val="Body Text Indent"/>
    <w:basedOn w:val="a"/>
    <w:rsid w:val="008C47AF"/>
    <w:pPr>
      <w:ind w:firstLine="567"/>
    </w:pPr>
    <w:rPr>
      <w:sz w:val="28"/>
    </w:rPr>
  </w:style>
  <w:style w:type="paragraph" w:customStyle="1" w:styleId="210">
    <w:name w:val="Основной текст с отступом 21"/>
    <w:basedOn w:val="a"/>
    <w:rsid w:val="008C47AF"/>
    <w:pPr>
      <w:ind w:firstLine="567"/>
      <w:jc w:val="both"/>
    </w:pPr>
    <w:rPr>
      <w:sz w:val="28"/>
    </w:rPr>
  </w:style>
  <w:style w:type="paragraph" w:customStyle="1" w:styleId="14">
    <w:name w:val="Название объекта1"/>
    <w:basedOn w:val="a"/>
    <w:next w:val="a"/>
    <w:rsid w:val="008C47AF"/>
    <w:rPr>
      <w:b/>
      <w:bCs/>
      <w:sz w:val="28"/>
    </w:rPr>
  </w:style>
  <w:style w:type="paragraph" w:customStyle="1" w:styleId="aa">
    <w:name w:val="Содержимое таблицы"/>
    <w:basedOn w:val="a"/>
    <w:rsid w:val="008C47AF"/>
    <w:pPr>
      <w:suppressLineNumbers/>
    </w:pPr>
  </w:style>
  <w:style w:type="paragraph" w:customStyle="1" w:styleId="ab">
    <w:name w:val="Заголовок таблицы"/>
    <w:basedOn w:val="aa"/>
    <w:rsid w:val="008C47AF"/>
    <w:pPr>
      <w:jc w:val="center"/>
    </w:pPr>
    <w:rPr>
      <w:b/>
      <w:bCs/>
    </w:rPr>
  </w:style>
  <w:style w:type="paragraph" w:customStyle="1" w:styleId="Standard">
    <w:name w:val="Standard"/>
    <w:rsid w:val="008C47AF"/>
    <w:pPr>
      <w:widowControl w:val="0"/>
      <w:suppressAutoHyphens/>
      <w:textAlignment w:val="baseline"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ac">
    <w:name w:val="List Paragraph"/>
    <w:basedOn w:val="a"/>
    <w:uiPriority w:val="34"/>
    <w:qFormat/>
    <w:rsid w:val="001B2E9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40652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0652A"/>
    <w:rPr>
      <w:rFonts w:ascii="Tahoma" w:hAnsi="Tahoma" w:cs="Tahoma"/>
      <w:sz w:val="16"/>
      <w:szCs w:val="16"/>
      <w:lang w:val="uk-UA" w:eastAsia="ar-SA"/>
    </w:rPr>
  </w:style>
  <w:style w:type="character" w:customStyle="1" w:styleId="rvts23">
    <w:name w:val="rvts23"/>
    <w:basedOn w:val="a0"/>
    <w:rsid w:val="00F96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0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11D3D4-8A63-4161-8A96-903F3C1E4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Z&amp;Z Relax Inn feta. dr.alban</dc:creator>
  <cp:lastModifiedBy>Олена Сошникова</cp:lastModifiedBy>
  <cp:revision>24</cp:revision>
  <cp:lastPrinted>2022-10-14T09:56:00Z</cp:lastPrinted>
  <dcterms:created xsi:type="dcterms:W3CDTF">2022-06-22T06:34:00Z</dcterms:created>
  <dcterms:modified xsi:type="dcterms:W3CDTF">2022-10-25T05:49:00Z</dcterms:modified>
</cp:coreProperties>
</file>