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0.8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88154261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421FFD">
        <w:rPr>
          <w:b/>
          <w:bCs/>
          <w:sz w:val="32"/>
          <w:szCs w:val="32"/>
        </w:rPr>
        <w:t xml:space="preserve">  </w:t>
      </w:r>
      <w:r w:rsidR="00396BAC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921A4F" w:rsidRDefault="007D0060" w:rsidP="00D90758">
      <w:pPr>
        <w:jc w:val="both"/>
        <w:rPr>
          <w:sz w:val="27"/>
          <w:szCs w:val="27"/>
          <w:u w:val="single"/>
        </w:rPr>
      </w:pPr>
      <w:r w:rsidRPr="00921A4F">
        <w:rPr>
          <w:sz w:val="27"/>
          <w:szCs w:val="27"/>
        </w:rPr>
        <w:t>в</w:t>
      </w:r>
      <w:r w:rsidR="00EB2FE5" w:rsidRPr="00921A4F">
        <w:rPr>
          <w:sz w:val="27"/>
          <w:szCs w:val="27"/>
        </w:rPr>
        <w:t>ід</w:t>
      </w:r>
      <w:r w:rsidRPr="00921A4F">
        <w:rPr>
          <w:sz w:val="27"/>
          <w:szCs w:val="27"/>
        </w:rPr>
        <w:t xml:space="preserve"> ____________</w:t>
      </w:r>
      <w:r w:rsidR="0066267C" w:rsidRPr="00921A4F">
        <w:rPr>
          <w:sz w:val="27"/>
          <w:szCs w:val="27"/>
        </w:rPr>
        <w:tab/>
      </w:r>
      <w:r w:rsidR="00BC7C8A" w:rsidRPr="00921A4F">
        <w:rPr>
          <w:sz w:val="27"/>
          <w:szCs w:val="27"/>
        </w:rPr>
        <w:tab/>
      </w:r>
      <w:r w:rsidR="00BC7C8A" w:rsidRPr="00921A4F">
        <w:rPr>
          <w:sz w:val="27"/>
          <w:szCs w:val="27"/>
        </w:rPr>
        <w:tab/>
      </w:r>
      <w:r w:rsidR="00D8310D" w:rsidRPr="00921A4F">
        <w:rPr>
          <w:sz w:val="27"/>
          <w:szCs w:val="27"/>
        </w:rPr>
        <w:tab/>
      </w:r>
      <w:r w:rsidR="00ED7A6E" w:rsidRPr="00921A4F">
        <w:rPr>
          <w:sz w:val="27"/>
          <w:szCs w:val="27"/>
        </w:rPr>
        <w:t xml:space="preserve">               </w:t>
      </w:r>
      <w:r w:rsidR="00C55F35" w:rsidRPr="00921A4F">
        <w:rPr>
          <w:sz w:val="27"/>
          <w:szCs w:val="27"/>
        </w:rPr>
        <w:t xml:space="preserve">           </w:t>
      </w:r>
      <w:r w:rsidR="00396BAC" w:rsidRPr="00921A4F">
        <w:rPr>
          <w:sz w:val="27"/>
          <w:szCs w:val="27"/>
        </w:rPr>
        <w:t xml:space="preserve">         </w:t>
      </w:r>
      <w:r w:rsidR="00EB2FE5" w:rsidRPr="00921A4F">
        <w:rPr>
          <w:sz w:val="27"/>
          <w:szCs w:val="27"/>
        </w:rPr>
        <w:t xml:space="preserve">№ </w:t>
      </w:r>
      <w:r w:rsidRPr="00921A4F">
        <w:rPr>
          <w:sz w:val="27"/>
          <w:szCs w:val="27"/>
        </w:rPr>
        <w:t>_____________</w:t>
      </w:r>
    </w:p>
    <w:p w:rsidR="00AE7ECF" w:rsidRDefault="00AE7ECF" w:rsidP="00D90758">
      <w:pPr>
        <w:jc w:val="both"/>
        <w:rPr>
          <w:sz w:val="27"/>
          <w:szCs w:val="27"/>
        </w:rPr>
      </w:pPr>
    </w:p>
    <w:p w:rsidR="00FB3124" w:rsidRPr="00921A4F" w:rsidRDefault="00FB3124" w:rsidP="00D90758">
      <w:pPr>
        <w:jc w:val="both"/>
        <w:rPr>
          <w:sz w:val="27"/>
          <w:szCs w:val="27"/>
        </w:rPr>
      </w:pPr>
    </w:p>
    <w:p w:rsidR="00AE7ECF" w:rsidRDefault="00AE7ECF" w:rsidP="00FB3124">
      <w:pPr>
        <w:spacing w:line="240" w:lineRule="exact"/>
        <w:ind w:left="-720" w:firstLine="720"/>
        <w:rPr>
          <w:sz w:val="28"/>
          <w:szCs w:val="28"/>
        </w:rPr>
      </w:pPr>
      <w:r>
        <w:rPr>
          <w:sz w:val="28"/>
          <w:szCs w:val="28"/>
        </w:rPr>
        <w:t xml:space="preserve">Про надання згоди на укладання </w:t>
      </w:r>
    </w:p>
    <w:p w:rsidR="00AE7ECF" w:rsidRDefault="00AE7ECF" w:rsidP="00FB3124">
      <w:pPr>
        <w:spacing w:line="240" w:lineRule="exact"/>
        <w:ind w:left="-720" w:firstLine="720"/>
        <w:rPr>
          <w:sz w:val="28"/>
          <w:szCs w:val="28"/>
        </w:rPr>
      </w:pPr>
      <w:r>
        <w:rPr>
          <w:sz w:val="28"/>
          <w:szCs w:val="28"/>
        </w:rPr>
        <w:t xml:space="preserve">меморандуму про співпрацю та </w:t>
      </w:r>
    </w:p>
    <w:p w:rsidR="00AE7ECF" w:rsidRDefault="00AE7ECF" w:rsidP="00FB3124">
      <w:pPr>
        <w:spacing w:line="240" w:lineRule="exact"/>
        <w:ind w:left="-720" w:firstLine="720"/>
        <w:rPr>
          <w:sz w:val="28"/>
          <w:szCs w:val="28"/>
        </w:rPr>
      </w:pPr>
      <w:r>
        <w:rPr>
          <w:rFonts w:eastAsia="Bookman Old Style"/>
          <w:sz w:val="28"/>
          <w:szCs w:val="28"/>
          <w:lang/>
        </w:rPr>
        <w:t>співробітництво</w:t>
      </w:r>
      <w:r>
        <w:rPr>
          <w:sz w:val="28"/>
          <w:szCs w:val="28"/>
        </w:rPr>
        <w:t xml:space="preserve"> з містом</w:t>
      </w:r>
    </w:p>
    <w:p w:rsidR="00421FFD" w:rsidRPr="00AE7ECF" w:rsidRDefault="00AE7ECF" w:rsidP="00FB3124">
      <w:pPr>
        <w:spacing w:line="240" w:lineRule="exact"/>
        <w:ind w:left="-720" w:firstLine="720"/>
        <w:rPr>
          <w:sz w:val="28"/>
          <w:szCs w:val="28"/>
        </w:rPr>
      </w:pPr>
      <w:r>
        <w:rPr>
          <w:sz w:val="28"/>
          <w:szCs w:val="28"/>
        </w:rPr>
        <w:t xml:space="preserve">Новий </w:t>
      </w:r>
      <w:proofErr w:type="spellStart"/>
      <w:r>
        <w:rPr>
          <w:sz w:val="28"/>
          <w:szCs w:val="28"/>
        </w:rPr>
        <w:t>Їчин</w:t>
      </w:r>
      <w:proofErr w:type="spellEnd"/>
      <w:r>
        <w:rPr>
          <w:sz w:val="28"/>
          <w:szCs w:val="28"/>
        </w:rPr>
        <w:t xml:space="preserve"> (Чеська Республіка</w:t>
      </w:r>
      <w:r w:rsidR="005C2E1C" w:rsidRPr="00921A4F">
        <w:rPr>
          <w:bCs/>
          <w:sz w:val="27"/>
          <w:szCs w:val="27"/>
        </w:rPr>
        <w:t>)</w:t>
      </w:r>
    </w:p>
    <w:p w:rsidR="00AE7ECF" w:rsidRDefault="00AE7ECF" w:rsidP="00FB3124">
      <w:pPr>
        <w:spacing w:line="240" w:lineRule="exact"/>
      </w:pPr>
    </w:p>
    <w:p w:rsidR="00FB3124" w:rsidRPr="00921A4F" w:rsidRDefault="00FB3124" w:rsidP="00FB3124">
      <w:pPr>
        <w:spacing w:line="240" w:lineRule="exact"/>
      </w:pPr>
    </w:p>
    <w:p w:rsidR="00D36302" w:rsidRPr="00921A4F" w:rsidRDefault="00396BAC" w:rsidP="00FB3124">
      <w:pPr>
        <w:spacing w:line="240" w:lineRule="exact"/>
        <w:jc w:val="both"/>
        <w:rPr>
          <w:sz w:val="27"/>
          <w:szCs w:val="27"/>
        </w:rPr>
      </w:pPr>
      <w:r w:rsidRPr="00921A4F">
        <w:rPr>
          <w:sz w:val="27"/>
          <w:szCs w:val="27"/>
        </w:rPr>
        <w:tab/>
      </w:r>
      <w:r w:rsidR="00DE1F18" w:rsidRPr="00921A4F">
        <w:rPr>
          <w:sz w:val="27"/>
          <w:szCs w:val="27"/>
        </w:rPr>
        <w:t xml:space="preserve">Відповідно до ст. 19 </w:t>
      </w:r>
      <w:r w:rsidR="007E7A66" w:rsidRPr="00921A4F">
        <w:rPr>
          <w:sz w:val="27"/>
          <w:szCs w:val="27"/>
        </w:rPr>
        <w:t xml:space="preserve"> </w:t>
      </w:r>
      <w:r w:rsidR="00DE1F18" w:rsidRPr="00921A4F">
        <w:rPr>
          <w:sz w:val="27"/>
          <w:szCs w:val="27"/>
        </w:rPr>
        <w:t xml:space="preserve">Конституції України, </w:t>
      </w:r>
      <w:r w:rsidR="00DC6A5B" w:rsidRPr="00921A4F">
        <w:rPr>
          <w:sz w:val="27"/>
          <w:szCs w:val="27"/>
        </w:rPr>
        <w:t>ст.</w:t>
      </w:r>
      <w:r w:rsidR="000001E5">
        <w:rPr>
          <w:sz w:val="27"/>
          <w:szCs w:val="27"/>
        </w:rPr>
        <w:t xml:space="preserve"> </w:t>
      </w:r>
      <w:r w:rsidR="000E0CA1">
        <w:rPr>
          <w:sz w:val="27"/>
          <w:szCs w:val="27"/>
        </w:rPr>
        <w:t>26</w:t>
      </w:r>
      <w:r w:rsidR="000001E5">
        <w:rPr>
          <w:sz w:val="27"/>
          <w:szCs w:val="27"/>
        </w:rPr>
        <w:t>,</w:t>
      </w:r>
      <w:r w:rsidR="0071766A" w:rsidRPr="00921A4F">
        <w:rPr>
          <w:sz w:val="27"/>
          <w:szCs w:val="27"/>
        </w:rPr>
        <w:t xml:space="preserve"> 42</w:t>
      </w:r>
      <w:r w:rsidR="000001E5">
        <w:rPr>
          <w:sz w:val="27"/>
          <w:szCs w:val="27"/>
        </w:rPr>
        <w:t>, 59</w:t>
      </w:r>
      <w:r w:rsidR="007E7A66" w:rsidRPr="00921A4F">
        <w:rPr>
          <w:sz w:val="27"/>
          <w:szCs w:val="27"/>
        </w:rPr>
        <w:t xml:space="preserve"> </w:t>
      </w:r>
      <w:r w:rsidR="00DE1F18" w:rsidRPr="00921A4F">
        <w:rPr>
          <w:sz w:val="27"/>
          <w:szCs w:val="27"/>
        </w:rPr>
        <w:t xml:space="preserve"> Закону України «Про місцеве самоврядування в Україні</w:t>
      </w:r>
      <w:r w:rsidR="00D1349A" w:rsidRPr="00921A4F">
        <w:rPr>
          <w:sz w:val="27"/>
          <w:szCs w:val="27"/>
        </w:rPr>
        <w:t>»</w:t>
      </w:r>
      <w:r w:rsidR="00DE1F18" w:rsidRPr="00921A4F">
        <w:rPr>
          <w:sz w:val="27"/>
          <w:szCs w:val="27"/>
        </w:rPr>
        <w:t>,</w:t>
      </w:r>
      <w:r w:rsidR="00AE7ECF">
        <w:rPr>
          <w:sz w:val="27"/>
          <w:szCs w:val="27"/>
        </w:rPr>
        <w:t xml:space="preserve"> </w:t>
      </w:r>
      <w:r w:rsidR="00AE7ECF" w:rsidRPr="00621D32">
        <w:rPr>
          <w:sz w:val="28"/>
          <w:szCs w:val="28"/>
        </w:rPr>
        <w:t xml:space="preserve">враховуючи важливість розвитку міжнародної співпраці та зміцнення партнерських відносин між містами, з метою активізації економічної, культурної, освітньої та соціальної співпраці, </w:t>
      </w:r>
      <w:proofErr w:type="spellStart"/>
      <w:r w:rsidR="00AE7ECF" w:rsidRPr="00621D32">
        <w:rPr>
          <w:sz w:val="28"/>
          <w:szCs w:val="28"/>
        </w:rPr>
        <w:t>Павлоградська</w:t>
      </w:r>
      <w:proofErr w:type="spellEnd"/>
      <w:r w:rsidR="00AE7ECF" w:rsidRPr="00621D32">
        <w:rPr>
          <w:sz w:val="28"/>
          <w:szCs w:val="28"/>
        </w:rPr>
        <w:t xml:space="preserve"> міська рада</w:t>
      </w:r>
    </w:p>
    <w:p w:rsidR="00421FFD" w:rsidRPr="00921A4F" w:rsidRDefault="00421FFD" w:rsidP="00FB3124">
      <w:pPr>
        <w:tabs>
          <w:tab w:val="left" w:pos="0"/>
        </w:tabs>
        <w:spacing w:line="240" w:lineRule="exact"/>
        <w:jc w:val="both"/>
        <w:rPr>
          <w:sz w:val="27"/>
          <w:szCs w:val="27"/>
        </w:rPr>
      </w:pPr>
    </w:p>
    <w:p w:rsidR="00D36302" w:rsidRDefault="00D36302" w:rsidP="00FB3124">
      <w:pPr>
        <w:spacing w:line="240" w:lineRule="exact"/>
        <w:jc w:val="center"/>
        <w:rPr>
          <w:sz w:val="27"/>
          <w:szCs w:val="27"/>
        </w:rPr>
      </w:pPr>
      <w:r w:rsidRPr="00921A4F">
        <w:rPr>
          <w:sz w:val="27"/>
          <w:szCs w:val="27"/>
        </w:rPr>
        <w:t>ВИРІШИЛА:</w:t>
      </w:r>
    </w:p>
    <w:p w:rsidR="00921A4F" w:rsidRPr="00921A4F" w:rsidRDefault="00921A4F" w:rsidP="00FB3124">
      <w:pPr>
        <w:spacing w:line="240" w:lineRule="exact"/>
        <w:jc w:val="center"/>
        <w:rPr>
          <w:sz w:val="27"/>
          <w:szCs w:val="27"/>
        </w:rPr>
      </w:pPr>
    </w:p>
    <w:p w:rsidR="00DC6A5B" w:rsidRPr="000001E5" w:rsidRDefault="00134FE9" w:rsidP="00FB3124">
      <w:pPr>
        <w:spacing w:line="240" w:lineRule="exact"/>
        <w:ind w:firstLine="709"/>
        <w:contextualSpacing/>
        <w:jc w:val="both"/>
        <w:rPr>
          <w:rFonts w:eastAsia="Bookman Old Style"/>
          <w:sz w:val="28"/>
          <w:szCs w:val="28"/>
          <w:lang/>
        </w:rPr>
      </w:pPr>
      <w:r w:rsidRPr="00921A4F">
        <w:rPr>
          <w:sz w:val="27"/>
          <w:szCs w:val="27"/>
        </w:rPr>
        <w:tab/>
      </w:r>
      <w:r w:rsidR="00E14C28" w:rsidRPr="00921A4F">
        <w:rPr>
          <w:sz w:val="27"/>
          <w:szCs w:val="27"/>
        </w:rPr>
        <w:t xml:space="preserve">1. </w:t>
      </w:r>
      <w:r w:rsidR="00FB3124" w:rsidRPr="00621D32">
        <w:rPr>
          <w:rFonts w:eastAsia="Bookman Old Style"/>
          <w:sz w:val="28"/>
          <w:szCs w:val="28"/>
          <w:lang/>
        </w:rPr>
        <w:t xml:space="preserve">Надати згоду на укладання меморандуму про співпрацю та </w:t>
      </w:r>
      <w:r w:rsidR="00FB3124">
        <w:rPr>
          <w:rFonts w:eastAsia="Bookman Old Style"/>
          <w:sz w:val="28"/>
          <w:szCs w:val="28"/>
          <w:lang/>
        </w:rPr>
        <w:t>співробітництво</w:t>
      </w:r>
      <w:r w:rsidR="00FB3124" w:rsidRPr="00621D32">
        <w:rPr>
          <w:rFonts w:eastAsia="Bookman Old Style"/>
          <w:sz w:val="28"/>
          <w:szCs w:val="28"/>
          <w:lang/>
        </w:rPr>
        <w:t xml:space="preserve"> між містом Павло</w:t>
      </w:r>
      <w:r w:rsidR="00FB3124">
        <w:rPr>
          <w:rFonts w:eastAsia="Bookman Old Style"/>
          <w:sz w:val="28"/>
          <w:szCs w:val="28"/>
          <w:lang/>
        </w:rPr>
        <w:t xml:space="preserve">град (Україна) та містом Новий </w:t>
      </w:r>
      <w:proofErr w:type="spellStart"/>
      <w:r w:rsidR="00FB3124">
        <w:rPr>
          <w:rFonts w:eastAsia="Bookman Old Style"/>
          <w:sz w:val="28"/>
          <w:szCs w:val="28"/>
          <w:lang/>
        </w:rPr>
        <w:t>Ї</w:t>
      </w:r>
      <w:r w:rsidR="00FB3124" w:rsidRPr="00621D32">
        <w:rPr>
          <w:rFonts w:eastAsia="Bookman Old Style"/>
          <w:sz w:val="28"/>
          <w:szCs w:val="28"/>
          <w:lang/>
        </w:rPr>
        <w:t>чин</w:t>
      </w:r>
      <w:proofErr w:type="spellEnd"/>
      <w:r w:rsidR="00FB3124" w:rsidRPr="00621D32">
        <w:rPr>
          <w:rFonts w:eastAsia="Bookman Old Style"/>
          <w:sz w:val="28"/>
          <w:szCs w:val="28"/>
          <w:lang/>
        </w:rPr>
        <w:t xml:space="preserve"> (</w:t>
      </w:r>
      <w:r w:rsidR="00FB3124">
        <w:rPr>
          <w:rFonts w:eastAsia="Bookman Old Style"/>
          <w:sz w:val="28"/>
          <w:szCs w:val="28"/>
          <w:lang/>
        </w:rPr>
        <w:t xml:space="preserve">Чеська </w:t>
      </w:r>
      <w:proofErr w:type="spellStart"/>
      <w:r w:rsidR="00FB3124">
        <w:rPr>
          <w:rFonts w:eastAsia="Bookman Old Style"/>
          <w:sz w:val="28"/>
          <w:szCs w:val="28"/>
          <w:lang/>
        </w:rPr>
        <w:t>Республика</w:t>
      </w:r>
      <w:proofErr w:type="spellEnd"/>
      <w:r w:rsidR="00FB3124" w:rsidRPr="00621D32">
        <w:rPr>
          <w:rFonts w:eastAsia="Bookman Old Style"/>
          <w:sz w:val="28"/>
          <w:szCs w:val="28"/>
          <w:lang/>
        </w:rPr>
        <w:t>)</w:t>
      </w:r>
      <w:r w:rsidR="000001E5">
        <w:rPr>
          <w:rFonts w:eastAsia="Bookman Old Style"/>
          <w:sz w:val="28"/>
          <w:szCs w:val="28"/>
          <w:lang w:val="ru-RU"/>
        </w:rPr>
        <w:t xml:space="preserve"> (</w:t>
      </w:r>
      <w:proofErr w:type="spellStart"/>
      <w:r w:rsidR="000001E5">
        <w:rPr>
          <w:rFonts w:eastAsia="Bookman Old Style"/>
          <w:sz w:val="28"/>
          <w:szCs w:val="28"/>
          <w:lang w:val="ru-RU"/>
        </w:rPr>
        <w:t>додається</w:t>
      </w:r>
      <w:proofErr w:type="spellEnd"/>
      <w:r w:rsidR="000001E5">
        <w:rPr>
          <w:rFonts w:eastAsia="Bookman Old Style"/>
          <w:sz w:val="28"/>
          <w:szCs w:val="28"/>
          <w:lang w:val="ru-RU"/>
        </w:rPr>
        <w:t>).</w:t>
      </w:r>
    </w:p>
    <w:p w:rsidR="00FB3124" w:rsidRPr="00921A4F" w:rsidRDefault="00FB3124" w:rsidP="00FB3124">
      <w:pPr>
        <w:spacing w:line="240" w:lineRule="exact"/>
        <w:ind w:firstLine="709"/>
        <w:contextualSpacing/>
        <w:jc w:val="both"/>
        <w:rPr>
          <w:sz w:val="27"/>
          <w:szCs w:val="27"/>
        </w:rPr>
      </w:pPr>
    </w:p>
    <w:p w:rsidR="005723F7" w:rsidRDefault="00E516E8" w:rsidP="00FB3124">
      <w:pPr>
        <w:spacing w:line="240" w:lineRule="exact"/>
        <w:ind w:firstLine="709"/>
        <w:contextualSpacing/>
        <w:jc w:val="both"/>
        <w:rPr>
          <w:sz w:val="28"/>
          <w:szCs w:val="28"/>
        </w:rPr>
      </w:pPr>
      <w:r w:rsidRPr="00921A4F">
        <w:rPr>
          <w:sz w:val="27"/>
          <w:szCs w:val="27"/>
        </w:rPr>
        <w:t>2</w:t>
      </w:r>
      <w:r w:rsidR="00DC6A5B" w:rsidRPr="00921A4F">
        <w:rPr>
          <w:sz w:val="27"/>
          <w:szCs w:val="27"/>
        </w:rPr>
        <w:t>. Уповноважити Павлоградського міського голову В</w:t>
      </w:r>
      <w:r w:rsidRPr="00921A4F">
        <w:rPr>
          <w:sz w:val="27"/>
          <w:szCs w:val="27"/>
        </w:rPr>
        <w:t xml:space="preserve">ершину Анатолія Олексійовича </w:t>
      </w:r>
      <w:r w:rsidR="00FB3124">
        <w:rPr>
          <w:sz w:val="28"/>
          <w:szCs w:val="28"/>
          <w:lang/>
        </w:rPr>
        <w:t>підписати Меморандум про</w:t>
      </w:r>
      <w:r w:rsidR="00FB3124" w:rsidRPr="00635187">
        <w:rPr>
          <w:sz w:val="28"/>
          <w:szCs w:val="28"/>
          <w:lang/>
        </w:rPr>
        <w:t xml:space="preserve"> </w:t>
      </w:r>
      <w:r w:rsidR="00FB3124">
        <w:rPr>
          <w:sz w:val="28"/>
          <w:szCs w:val="28"/>
          <w:lang/>
        </w:rPr>
        <w:t xml:space="preserve">співпрацю та співробітництво з містом Новий </w:t>
      </w:r>
      <w:proofErr w:type="spellStart"/>
      <w:r w:rsidR="00FB3124">
        <w:rPr>
          <w:sz w:val="28"/>
          <w:szCs w:val="28"/>
          <w:lang/>
        </w:rPr>
        <w:t>Їчин</w:t>
      </w:r>
      <w:proofErr w:type="spellEnd"/>
      <w:r w:rsidR="00FB3124">
        <w:rPr>
          <w:sz w:val="28"/>
          <w:szCs w:val="28"/>
          <w:lang/>
        </w:rPr>
        <w:t xml:space="preserve"> (Чеська Республіка)</w:t>
      </w:r>
      <w:r w:rsidR="00FB3124">
        <w:rPr>
          <w:sz w:val="28"/>
          <w:szCs w:val="28"/>
        </w:rPr>
        <w:t>.</w:t>
      </w:r>
    </w:p>
    <w:p w:rsidR="00FB3124" w:rsidRPr="00921A4F" w:rsidRDefault="00FB3124" w:rsidP="00FB3124">
      <w:pPr>
        <w:spacing w:line="240" w:lineRule="exact"/>
        <w:ind w:firstLine="709"/>
        <w:contextualSpacing/>
        <w:jc w:val="both"/>
        <w:rPr>
          <w:bCs/>
          <w:sz w:val="27"/>
          <w:szCs w:val="27"/>
        </w:rPr>
      </w:pPr>
    </w:p>
    <w:p w:rsidR="00FD7EB3" w:rsidRDefault="00722456" w:rsidP="00FB3124">
      <w:pPr>
        <w:spacing w:line="240" w:lineRule="exact"/>
        <w:contextualSpacing/>
        <w:jc w:val="both"/>
        <w:rPr>
          <w:sz w:val="27"/>
          <w:szCs w:val="27"/>
        </w:rPr>
      </w:pPr>
      <w:r w:rsidRPr="00921A4F">
        <w:rPr>
          <w:sz w:val="27"/>
          <w:szCs w:val="27"/>
        </w:rPr>
        <w:tab/>
      </w:r>
      <w:r w:rsidR="00E516E8" w:rsidRPr="00921A4F">
        <w:rPr>
          <w:sz w:val="27"/>
          <w:szCs w:val="27"/>
        </w:rPr>
        <w:t>3</w:t>
      </w:r>
      <w:r w:rsidR="001A25ED" w:rsidRPr="00921A4F">
        <w:rPr>
          <w:sz w:val="27"/>
          <w:szCs w:val="27"/>
        </w:rPr>
        <w:t>.</w:t>
      </w:r>
      <w:r w:rsidR="00776FBE" w:rsidRPr="00921A4F">
        <w:rPr>
          <w:sz w:val="27"/>
          <w:szCs w:val="27"/>
        </w:rPr>
        <w:t xml:space="preserve"> Відповідальність за вико</w:t>
      </w:r>
      <w:r w:rsidR="0001039C" w:rsidRPr="00921A4F">
        <w:rPr>
          <w:sz w:val="27"/>
          <w:szCs w:val="27"/>
        </w:rPr>
        <w:t xml:space="preserve">нання цього рішення покласти на </w:t>
      </w:r>
      <w:r w:rsidR="00921A4F" w:rsidRPr="00921A4F">
        <w:rPr>
          <w:sz w:val="27"/>
          <w:szCs w:val="27"/>
        </w:rPr>
        <w:t>секретаря міської</w:t>
      </w:r>
      <w:r w:rsidR="007D0060" w:rsidRPr="00921A4F">
        <w:rPr>
          <w:sz w:val="27"/>
          <w:szCs w:val="27"/>
        </w:rPr>
        <w:t xml:space="preserve"> ради</w:t>
      </w:r>
      <w:r w:rsidR="00776FBE" w:rsidRPr="00921A4F">
        <w:rPr>
          <w:sz w:val="27"/>
          <w:szCs w:val="27"/>
        </w:rPr>
        <w:t>.</w:t>
      </w:r>
    </w:p>
    <w:p w:rsidR="00FB3124" w:rsidRPr="00921A4F" w:rsidRDefault="00FB3124" w:rsidP="00FB3124">
      <w:pPr>
        <w:spacing w:line="240" w:lineRule="exact"/>
        <w:contextualSpacing/>
        <w:jc w:val="both"/>
        <w:rPr>
          <w:sz w:val="27"/>
          <w:szCs w:val="27"/>
        </w:rPr>
      </w:pPr>
    </w:p>
    <w:p w:rsidR="00776FBE" w:rsidRPr="00921A4F" w:rsidRDefault="00FD7EB3" w:rsidP="00FB3124">
      <w:pPr>
        <w:spacing w:line="240" w:lineRule="exact"/>
        <w:contextualSpacing/>
        <w:jc w:val="both"/>
        <w:rPr>
          <w:bCs/>
          <w:sz w:val="27"/>
          <w:szCs w:val="27"/>
        </w:rPr>
      </w:pPr>
      <w:r w:rsidRPr="00921A4F">
        <w:rPr>
          <w:sz w:val="27"/>
          <w:szCs w:val="27"/>
        </w:rPr>
        <w:tab/>
      </w:r>
      <w:r w:rsidR="00E516E8" w:rsidRPr="00921A4F">
        <w:rPr>
          <w:sz w:val="27"/>
          <w:szCs w:val="27"/>
        </w:rPr>
        <w:t>4</w:t>
      </w:r>
      <w:r w:rsidR="00776FBE" w:rsidRPr="00921A4F">
        <w:rPr>
          <w:bCs/>
          <w:sz w:val="27"/>
          <w:szCs w:val="27"/>
        </w:rPr>
        <w:t xml:space="preserve">. </w:t>
      </w:r>
      <w:r w:rsidR="00776FBE" w:rsidRPr="00921A4F">
        <w:rPr>
          <w:sz w:val="27"/>
          <w:szCs w:val="27"/>
        </w:rPr>
        <w:t>Контроль за виконанням даного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063FEB" w:rsidRPr="00921A4F" w:rsidRDefault="00656B68" w:rsidP="00FB3124">
      <w:pPr>
        <w:spacing w:line="240" w:lineRule="exact"/>
        <w:jc w:val="both"/>
        <w:rPr>
          <w:sz w:val="27"/>
          <w:szCs w:val="27"/>
        </w:rPr>
      </w:pPr>
      <w:r w:rsidRPr="00921A4F">
        <w:rPr>
          <w:sz w:val="27"/>
          <w:szCs w:val="27"/>
        </w:rPr>
        <w:t xml:space="preserve">   </w:t>
      </w:r>
    </w:p>
    <w:p w:rsidR="00D36302" w:rsidRPr="00921A4F" w:rsidRDefault="00656B68" w:rsidP="00FB3124">
      <w:pPr>
        <w:tabs>
          <w:tab w:val="left" w:pos="66"/>
        </w:tabs>
        <w:spacing w:line="240" w:lineRule="exact"/>
        <w:jc w:val="both"/>
        <w:rPr>
          <w:sz w:val="27"/>
          <w:szCs w:val="27"/>
        </w:rPr>
      </w:pPr>
      <w:r w:rsidRPr="00921A4F">
        <w:rPr>
          <w:sz w:val="27"/>
          <w:szCs w:val="27"/>
        </w:rPr>
        <w:t xml:space="preserve">           </w:t>
      </w:r>
    </w:p>
    <w:p w:rsidR="00EA018E" w:rsidRPr="00921A4F" w:rsidRDefault="0000062E" w:rsidP="00FB3124">
      <w:pPr>
        <w:tabs>
          <w:tab w:val="left" w:pos="66"/>
        </w:tabs>
        <w:spacing w:line="240" w:lineRule="exact"/>
        <w:ind w:left="33"/>
        <w:jc w:val="both"/>
        <w:rPr>
          <w:sz w:val="27"/>
          <w:szCs w:val="27"/>
        </w:rPr>
      </w:pPr>
      <w:r w:rsidRPr="00921A4F">
        <w:rPr>
          <w:sz w:val="27"/>
          <w:szCs w:val="27"/>
        </w:rPr>
        <w:t>Міський голова</w:t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="00921A4F">
        <w:rPr>
          <w:sz w:val="27"/>
          <w:szCs w:val="27"/>
        </w:rPr>
        <w:t xml:space="preserve">     </w:t>
      </w:r>
      <w:r w:rsidRPr="00921A4F">
        <w:rPr>
          <w:sz w:val="27"/>
          <w:szCs w:val="27"/>
        </w:rPr>
        <w:t>Анатолій  ВЕРШИНА</w:t>
      </w:r>
    </w:p>
    <w:p w:rsidR="00610073" w:rsidRPr="00921A4F" w:rsidRDefault="00610073" w:rsidP="00FB3124">
      <w:pPr>
        <w:widowControl w:val="0"/>
        <w:spacing w:line="240" w:lineRule="exact"/>
        <w:jc w:val="both"/>
        <w:rPr>
          <w:rFonts w:eastAsia="Lucida Sans Unicode"/>
          <w:kern w:val="1"/>
          <w:sz w:val="27"/>
          <w:szCs w:val="27"/>
          <w:lang w:val="ru-RU" w:eastAsia="zh-CN"/>
        </w:rPr>
      </w:pPr>
    </w:p>
    <w:p w:rsidR="00A44691" w:rsidRPr="00921A4F" w:rsidRDefault="00A44691" w:rsidP="00FB3124">
      <w:pPr>
        <w:widowControl w:val="0"/>
        <w:spacing w:line="240" w:lineRule="exact"/>
        <w:jc w:val="both"/>
        <w:rPr>
          <w:rFonts w:eastAsia="Lucida Sans Unicode"/>
          <w:kern w:val="1"/>
          <w:sz w:val="27"/>
          <w:szCs w:val="27"/>
          <w:lang w:val="ru-RU" w:eastAsia="zh-CN"/>
        </w:rPr>
      </w:pPr>
    </w:p>
    <w:p w:rsidR="00A44691" w:rsidRPr="00921A4F" w:rsidRDefault="00A44691" w:rsidP="00FB3124">
      <w:pPr>
        <w:spacing w:line="240" w:lineRule="exact"/>
        <w:ind w:right="-484"/>
        <w:jc w:val="both"/>
        <w:rPr>
          <w:lang w:val="ru-RU"/>
        </w:rPr>
      </w:pPr>
      <w:r w:rsidRPr="00921A4F">
        <w:t>Питання  на розгляд ради винесено згідно з розпорядженням міського голови від __________ №_____</w:t>
      </w:r>
    </w:p>
    <w:p w:rsidR="00610073" w:rsidRPr="00921A4F" w:rsidRDefault="00610073" w:rsidP="00FB3124">
      <w:pPr>
        <w:tabs>
          <w:tab w:val="left" w:pos="66"/>
        </w:tabs>
        <w:spacing w:line="240" w:lineRule="exact"/>
        <w:jc w:val="both"/>
        <w:rPr>
          <w:sz w:val="27"/>
          <w:szCs w:val="27"/>
        </w:rPr>
      </w:pPr>
    </w:p>
    <w:p w:rsidR="00C55F35" w:rsidRPr="00921A4F" w:rsidRDefault="00610073" w:rsidP="00FB3124">
      <w:pPr>
        <w:tabs>
          <w:tab w:val="left" w:pos="66"/>
        </w:tabs>
        <w:spacing w:line="240" w:lineRule="exact"/>
        <w:ind w:left="33"/>
        <w:jc w:val="both"/>
        <w:rPr>
          <w:sz w:val="27"/>
          <w:szCs w:val="27"/>
        </w:rPr>
      </w:pPr>
      <w:r w:rsidRPr="00921A4F">
        <w:rPr>
          <w:sz w:val="27"/>
          <w:szCs w:val="27"/>
        </w:rPr>
        <w:t>Рішення підготував:</w:t>
      </w:r>
    </w:p>
    <w:p w:rsidR="00921A4F" w:rsidRDefault="00610073" w:rsidP="00FB3124">
      <w:pPr>
        <w:tabs>
          <w:tab w:val="left" w:pos="66"/>
        </w:tabs>
        <w:spacing w:line="240" w:lineRule="exact"/>
        <w:ind w:left="33"/>
        <w:jc w:val="both"/>
        <w:rPr>
          <w:sz w:val="27"/>
          <w:szCs w:val="27"/>
        </w:rPr>
      </w:pPr>
      <w:r w:rsidRPr="00921A4F">
        <w:rPr>
          <w:sz w:val="27"/>
          <w:szCs w:val="27"/>
        </w:rPr>
        <w:t>Н</w:t>
      </w:r>
      <w:r w:rsidR="00921A4F">
        <w:rPr>
          <w:sz w:val="27"/>
          <w:szCs w:val="27"/>
        </w:rPr>
        <w:t xml:space="preserve">ачальник відділу </w:t>
      </w:r>
      <w:r w:rsidRPr="00921A4F">
        <w:rPr>
          <w:sz w:val="27"/>
          <w:szCs w:val="27"/>
        </w:rPr>
        <w:t>з питань розвитку</w:t>
      </w:r>
    </w:p>
    <w:p w:rsidR="00610073" w:rsidRPr="00921A4F" w:rsidRDefault="00610073" w:rsidP="00FB3124">
      <w:pPr>
        <w:tabs>
          <w:tab w:val="left" w:pos="66"/>
        </w:tabs>
        <w:spacing w:line="240" w:lineRule="exact"/>
        <w:ind w:left="33"/>
        <w:jc w:val="both"/>
        <w:rPr>
          <w:sz w:val="27"/>
          <w:szCs w:val="27"/>
        </w:rPr>
      </w:pPr>
      <w:r w:rsidRPr="00921A4F">
        <w:rPr>
          <w:sz w:val="27"/>
          <w:szCs w:val="27"/>
        </w:rPr>
        <w:t>підприємництва та залучення інвестиці</w:t>
      </w:r>
      <w:r w:rsidR="00921A4F">
        <w:rPr>
          <w:sz w:val="27"/>
          <w:szCs w:val="27"/>
        </w:rPr>
        <w:t>й</w:t>
      </w:r>
      <w:r w:rsidR="00921A4F">
        <w:rPr>
          <w:sz w:val="27"/>
          <w:szCs w:val="27"/>
        </w:rPr>
        <w:tab/>
        <w:t xml:space="preserve">                          </w:t>
      </w:r>
      <w:r w:rsidR="0000062E" w:rsidRPr="00921A4F">
        <w:rPr>
          <w:sz w:val="27"/>
          <w:szCs w:val="27"/>
        </w:rPr>
        <w:t>Світлана КУСОЧКІНА</w:t>
      </w:r>
    </w:p>
    <w:p w:rsidR="00610073" w:rsidRPr="00921A4F" w:rsidRDefault="00610073" w:rsidP="00FB3124">
      <w:pPr>
        <w:tabs>
          <w:tab w:val="left" w:pos="66"/>
        </w:tabs>
        <w:spacing w:line="240" w:lineRule="exact"/>
        <w:ind w:left="33"/>
        <w:jc w:val="both"/>
        <w:rPr>
          <w:sz w:val="27"/>
          <w:szCs w:val="27"/>
        </w:rPr>
      </w:pPr>
    </w:p>
    <w:p w:rsidR="00FB3124" w:rsidRDefault="00610073" w:rsidP="00FB3124">
      <w:pPr>
        <w:tabs>
          <w:tab w:val="left" w:pos="66"/>
        </w:tabs>
        <w:spacing w:line="240" w:lineRule="exact"/>
        <w:ind w:left="33"/>
        <w:jc w:val="both"/>
        <w:rPr>
          <w:sz w:val="27"/>
          <w:szCs w:val="27"/>
        </w:rPr>
      </w:pPr>
      <w:r w:rsidRPr="00921A4F">
        <w:rPr>
          <w:sz w:val="27"/>
          <w:szCs w:val="27"/>
        </w:rPr>
        <w:tab/>
      </w:r>
    </w:p>
    <w:p w:rsidR="00610073" w:rsidRPr="00921A4F" w:rsidRDefault="00610073" w:rsidP="00FB3124">
      <w:pPr>
        <w:tabs>
          <w:tab w:val="left" w:pos="66"/>
        </w:tabs>
        <w:spacing w:line="240" w:lineRule="exact"/>
        <w:ind w:left="33"/>
        <w:jc w:val="both"/>
        <w:rPr>
          <w:sz w:val="27"/>
          <w:szCs w:val="27"/>
        </w:rPr>
      </w:pPr>
      <w:r w:rsidRPr="00921A4F">
        <w:rPr>
          <w:sz w:val="27"/>
          <w:szCs w:val="27"/>
        </w:rPr>
        <w:t xml:space="preserve">Секретар міської ради </w:t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Pr="00921A4F">
        <w:rPr>
          <w:sz w:val="27"/>
          <w:szCs w:val="27"/>
        </w:rPr>
        <w:tab/>
      </w:r>
      <w:r w:rsidR="00921A4F">
        <w:rPr>
          <w:sz w:val="27"/>
          <w:szCs w:val="27"/>
        </w:rPr>
        <w:t xml:space="preserve">  </w:t>
      </w:r>
      <w:r w:rsidR="0071766A" w:rsidRPr="00921A4F">
        <w:rPr>
          <w:sz w:val="27"/>
          <w:szCs w:val="27"/>
        </w:rPr>
        <w:t xml:space="preserve"> </w:t>
      </w:r>
      <w:r w:rsidR="00921A4F">
        <w:rPr>
          <w:sz w:val="27"/>
          <w:szCs w:val="27"/>
        </w:rPr>
        <w:t xml:space="preserve"> </w:t>
      </w:r>
      <w:r w:rsidR="0000062E" w:rsidRPr="00921A4F">
        <w:rPr>
          <w:sz w:val="27"/>
          <w:szCs w:val="27"/>
        </w:rPr>
        <w:t>Сергій ОСТРЕНКО</w:t>
      </w:r>
    </w:p>
    <w:p w:rsidR="00776FBE" w:rsidRDefault="00776FBE" w:rsidP="00FB3124">
      <w:pPr>
        <w:tabs>
          <w:tab w:val="left" w:pos="66"/>
        </w:tabs>
        <w:spacing w:line="240" w:lineRule="exact"/>
        <w:jc w:val="both"/>
        <w:rPr>
          <w:sz w:val="27"/>
          <w:szCs w:val="27"/>
        </w:rPr>
      </w:pPr>
    </w:p>
    <w:p w:rsidR="00FB3124" w:rsidRPr="000001E5" w:rsidRDefault="00FB3124" w:rsidP="00FB3124">
      <w:pPr>
        <w:tabs>
          <w:tab w:val="left" w:pos="66"/>
        </w:tabs>
        <w:spacing w:line="240" w:lineRule="exact"/>
        <w:jc w:val="both"/>
        <w:rPr>
          <w:sz w:val="27"/>
          <w:szCs w:val="27"/>
          <w:lang w:val="en-US"/>
        </w:rPr>
      </w:pPr>
    </w:p>
    <w:p w:rsidR="00A42783" w:rsidRPr="00921A4F" w:rsidRDefault="00155A11" w:rsidP="00FB3124">
      <w:pPr>
        <w:tabs>
          <w:tab w:val="left" w:pos="66"/>
          <w:tab w:val="left" w:pos="6521"/>
        </w:tabs>
        <w:spacing w:line="240" w:lineRule="exact"/>
        <w:ind w:left="33"/>
        <w:jc w:val="both"/>
        <w:rPr>
          <w:sz w:val="27"/>
          <w:szCs w:val="27"/>
        </w:rPr>
      </w:pPr>
      <w:r w:rsidRPr="00921A4F">
        <w:rPr>
          <w:sz w:val="27"/>
          <w:szCs w:val="27"/>
        </w:rPr>
        <w:t>Н</w:t>
      </w:r>
      <w:r w:rsidR="00610073" w:rsidRPr="00921A4F">
        <w:rPr>
          <w:sz w:val="27"/>
          <w:szCs w:val="27"/>
        </w:rPr>
        <w:t>ачальник юридичног</w:t>
      </w:r>
      <w:r w:rsidR="0000062E" w:rsidRPr="00921A4F">
        <w:rPr>
          <w:sz w:val="27"/>
          <w:szCs w:val="27"/>
        </w:rPr>
        <w:t xml:space="preserve">о відділу                    </w:t>
      </w:r>
      <w:r w:rsidR="0000062E" w:rsidRPr="00921A4F">
        <w:rPr>
          <w:sz w:val="27"/>
          <w:szCs w:val="27"/>
        </w:rPr>
        <w:tab/>
      </w:r>
      <w:r w:rsidR="0071766A" w:rsidRPr="00921A4F">
        <w:rPr>
          <w:sz w:val="27"/>
          <w:szCs w:val="27"/>
        </w:rPr>
        <w:t xml:space="preserve"> </w:t>
      </w:r>
      <w:r w:rsidR="00921A4F">
        <w:rPr>
          <w:sz w:val="27"/>
          <w:szCs w:val="27"/>
        </w:rPr>
        <w:t xml:space="preserve">  </w:t>
      </w:r>
      <w:r w:rsidR="0000062E" w:rsidRPr="00921A4F">
        <w:rPr>
          <w:sz w:val="27"/>
          <w:szCs w:val="27"/>
        </w:rPr>
        <w:t>Олег ЯЛИННИЙ</w:t>
      </w:r>
      <w:r w:rsidR="00610073" w:rsidRPr="00921A4F">
        <w:rPr>
          <w:sz w:val="27"/>
          <w:szCs w:val="27"/>
        </w:rPr>
        <w:t xml:space="preserve"> </w:t>
      </w:r>
    </w:p>
    <w:sectPr w:rsidR="00A42783" w:rsidRPr="00921A4F" w:rsidSect="00921A4F">
      <w:headerReference w:type="default" r:id="rId10"/>
      <w:pgSz w:w="11906" w:h="16838"/>
      <w:pgMar w:top="284" w:right="851" w:bottom="993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C29" w:rsidRDefault="00724C29" w:rsidP="0032105D">
      <w:r>
        <w:separator/>
      </w:r>
    </w:p>
  </w:endnote>
  <w:endnote w:type="continuationSeparator" w:id="0">
    <w:p w:rsidR="00724C29" w:rsidRDefault="00724C29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C29" w:rsidRDefault="00724C29" w:rsidP="0032105D">
      <w:r>
        <w:separator/>
      </w:r>
    </w:p>
  </w:footnote>
  <w:footnote w:type="continuationSeparator" w:id="0">
    <w:p w:rsidR="00724C29" w:rsidRDefault="00724C29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1C" w:rsidRDefault="005C2E1C">
    <w:pPr>
      <w:pStyle w:val="af1"/>
      <w:jc w:val="center"/>
    </w:pPr>
  </w:p>
  <w:p w:rsidR="005C2E1C" w:rsidRDefault="005C2E1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55D1"/>
    <w:rsid w:val="0002164D"/>
    <w:rsid w:val="000225CE"/>
    <w:rsid w:val="00036FE4"/>
    <w:rsid w:val="00040A19"/>
    <w:rsid w:val="000522D2"/>
    <w:rsid w:val="000524A2"/>
    <w:rsid w:val="000531BF"/>
    <w:rsid w:val="00053B06"/>
    <w:rsid w:val="0005410D"/>
    <w:rsid w:val="00055163"/>
    <w:rsid w:val="00060846"/>
    <w:rsid w:val="00063FEB"/>
    <w:rsid w:val="00070301"/>
    <w:rsid w:val="000719CE"/>
    <w:rsid w:val="0007268F"/>
    <w:rsid w:val="00073CA4"/>
    <w:rsid w:val="00077DE6"/>
    <w:rsid w:val="000852FA"/>
    <w:rsid w:val="0008559E"/>
    <w:rsid w:val="00090D72"/>
    <w:rsid w:val="000A0971"/>
    <w:rsid w:val="000A10DD"/>
    <w:rsid w:val="000A7CE6"/>
    <w:rsid w:val="000B68CB"/>
    <w:rsid w:val="000C0C00"/>
    <w:rsid w:val="000C5285"/>
    <w:rsid w:val="000D459D"/>
    <w:rsid w:val="000E0CA1"/>
    <w:rsid w:val="000E1BE3"/>
    <w:rsid w:val="000E5A61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270E"/>
    <w:rsid w:val="001543DF"/>
    <w:rsid w:val="00155A11"/>
    <w:rsid w:val="00156069"/>
    <w:rsid w:val="00156AD7"/>
    <w:rsid w:val="0016017B"/>
    <w:rsid w:val="0018106E"/>
    <w:rsid w:val="00185D74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1E6625"/>
    <w:rsid w:val="001F0E3A"/>
    <w:rsid w:val="002146FC"/>
    <w:rsid w:val="00216625"/>
    <w:rsid w:val="0022048C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51DA"/>
    <w:rsid w:val="002709F0"/>
    <w:rsid w:val="0027363F"/>
    <w:rsid w:val="00275F72"/>
    <w:rsid w:val="00276B20"/>
    <w:rsid w:val="00277285"/>
    <w:rsid w:val="002858EC"/>
    <w:rsid w:val="00286405"/>
    <w:rsid w:val="0029722B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7423"/>
    <w:rsid w:val="002C79F4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46C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2D8D"/>
    <w:rsid w:val="00323402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77C85"/>
    <w:rsid w:val="00384648"/>
    <w:rsid w:val="00384F1B"/>
    <w:rsid w:val="00392C87"/>
    <w:rsid w:val="0039553A"/>
    <w:rsid w:val="00396BAC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25A6"/>
    <w:rsid w:val="003D5CD2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14EB"/>
    <w:rsid w:val="00411FDB"/>
    <w:rsid w:val="004218AF"/>
    <w:rsid w:val="00421FFD"/>
    <w:rsid w:val="00426D7D"/>
    <w:rsid w:val="004348E2"/>
    <w:rsid w:val="0043748B"/>
    <w:rsid w:val="00446009"/>
    <w:rsid w:val="0044769E"/>
    <w:rsid w:val="0045524E"/>
    <w:rsid w:val="00460703"/>
    <w:rsid w:val="00470FB1"/>
    <w:rsid w:val="0048288A"/>
    <w:rsid w:val="00483C9C"/>
    <w:rsid w:val="00495C46"/>
    <w:rsid w:val="00497C4D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4178D"/>
    <w:rsid w:val="00541E98"/>
    <w:rsid w:val="00542148"/>
    <w:rsid w:val="005449AA"/>
    <w:rsid w:val="00550187"/>
    <w:rsid w:val="005607D7"/>
    <w:rsid w:val="00565FB3"/>
    <w:rsid w:val="00566766"/>
    <w:rsid w:val="005716C8"/>
    <w:rsid w:val="005723F7"/>
    <w:rsid w:val="0057465D"/>
    <w:rsid w:val="0057660B"/>
    <w:rsid w:val="005809BE"/>
    <w:rsid w:val="00583B62"/>
    <w:rsid w:val="005A2A8F"/>
    <w:rsid w:val="005A50F0"/>
    <w:rsid w:val="005A72CF"/>
    <w:rsid w:val="005B6B41"/>
    <w:rsid w:val="005C02F8"/>
    <w:rsid w:val="005C1099"/>
    <w:rsid w:val="005C2E1C"/>
    <w:rsid w:val="005C6271"/>
    <w:rsid w:val="005C6B64"/>
    <w:rsid w:val="005D3C55"/>
    <w:rsid w:val="005D5D28"/>
    <w:rsid w:val="005D7947"/>
    <w:rsid w:val="005E529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10282"/>
    <w:rsid w:val="006152CE"/>
    <w:rsid w:val="00620A05"/>
    <w:rsid w:val="00622523"/>
    <w:rsid w:val="00625DEF"/>
    <w:rsid w:val="0062747B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96791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5E52"/>
    <w:rsid w:val="00717628"/>
    <w:rsid w:val="0071766A"/>
    <w:rsid w:val="00722241"/>
    <w:rsid w:val="00722456"/>
    <w:rsid w:val="00723BB4"/>
    <w:rsid w:val="00724C29"/>
    <w:rsid w:val="00724E63"/>
    <w:rsid w:val="00734785"/>
    <w:rsid w:val="007370FB"/>
    <w:rsid w:val="0074718F"/>
    <w:rsid w:val="00753B29"/>
    <w:rsid w:val="00761512"/>
    <w:rsid w:val="00766A10"/>
    <w:rsid w:val="007712C3"/>
    <w:rsid w:val="007716A8"/>
    <w:rsid w:val="00773334"/>
    <w:rsid w:val="00773E88"/>
    <w:rsid w:val="00776FBE"/>
    <w:rsid w:val="007938C9"/>
    <w:rsid w:val="007A0982"/>
    <w:rsid w:val="007A4907"/>
    <w:rsid w:val="007A6D81"/>
    <w:rsid w:val="007B107B"/>
    <w:rsid w:val="007B7EE5"/>
    <w:rsid w:val="007D0060"/>
    <w:rsid w:val="007D591E"/>
    <w:rsid w:val="007D6C40"/>
    <w:rsid w:val="007E1382"/>
    <w:rsid w:val="007E42F8"/>
    <w:rsid w:val="007E54D4"/>
    <w:rsid w:val="007E6CF1"/>
    <w:rsid w:val="007E6FB0"/>
    <w:rsid w:val="007E7A66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725"/>
    <w:rsid w:val="00866610"/>
    <w:rsid w:val="008741A3"/>
    <w:rsid w:val="00884E72"/>
    <w:rsid w:val="00891187"/>
    <w:rsid w:val="00895681"/>
    <w:rsid w:val="00896EB2"/>
    <w:rsid w:val="008A01D1"/>
    <w:rsid w:val="008A5457"/>
    <w:rsid w:val="008B0709"/>
    <w:rsid w:val="008B132C"/>
    <w:rsid w:val="008B138E"/>
    <w:rsid w:val="008B35BF"/>
    <w:rsid w:val="008B3D17"/>
    <w:rsid w:val="008B5BC3"/>
    <w:rsid w:val="008B5C00"/>
    <w:rsid w:val="008C144D"/>
    <w:rsid w:val="008C6D6E"/>
    <w:rsid w:val="008D0029"/>
    <w:rsid w:val="008D146D"/>
    <w:rsid w:val="008E7A33"/>
    <w:rsid w:val="008F1383"/>
    <w:rsid w:val="008F28FD"/>
    <w:rsid w:val="008F2E27"/>
    <w:rsid w:val="00900937"/>
    <w:rsid w:val="00902297"/>
    <w:rsid w:val="00902786"/>
    <w:rsid w:val="0091783C"/>
    <w:rsid w:val="00920429"/>
    <w:rsid w:val="00921A4F"/>
    <w:rsid w:val="00930385"/>
    <w:rsid w:val="00932544"/>
    <w:rsid w:val="009330B1"/>
    <w:rsid w:val="009414AF"/>
    <w:rsid w:val="00942A7D"/>
    <w:rsid w:val="00946FC0"/>
    <w:rsid w:val="00951115"/>
    <w:rsid w:val="0095228D"/>
    <w:rsid w:val="0095638E"/>
    <w:rsid w:val="009606C2"/>
    <w:rsid w:val="00964A2E"/>
    <w:rsid w:val="00964BDB"/>
    <w:rsid w:val="00965F5F"/>
    <w:rsid w:val="009669FF"/>
    <w:rsid w:val="00972169"/>
    <w:rsid w:val="009802AD"/>
    <w:rsid w:val="00980389"/>
    <w:rsid w:val="009864AF"/>
    <w:rsid w:val="009874EA"/>
    <w:rsid w:val="00996DEC"/>
    <w:rsid w:val="009A1D84"/>
    <w:rsid w:val="009A2646"/>
    <w:rsid w:val="009A5C14"/>
    <w:rsid w:val="009B12A8"/>
    <w:rsid w:val="009B6666"/>
    <w:rsid w:val="009B7DE8"/>
    <w:rsid w:val="009D3908"/>
    <w:rsid w:val="009E3D8E"/>
    <w:rsid w:val="009F373A"/>
    <w:rsid w:val="00A0142B"/>
    <w:rsid w:val="00A03FD2"/>
    <w:rsid w:val="00A106CA"/>
    <w:rsid w:val="00A1270F"/>
    <w:rsid w:val="00A21851"/>
    <w:rsid w:val="00A235D6"/>
    <w:rsid w:val="00A24859"/>
    <w:rsid w:val="00A31788"/>
    <w:rsid w:val="00A3615E"/>
    <w:rsid w:val="00A371AB"/>
    <w:rsid w:val="00A42783"/>
    <w:rsid w:val="00A44691"/>
    <w:rsid w:val="00A447CA"/>
    <w:rsid w:val="00A46DB6"/>
    <w:rsid w:val="00A47CAC"/>
    <w:rsid w:val="00A53BE1"/>
    <w:rsid w:val="00A55BDE"/>
    <w:rsid w:val="00A62CC2"/>
    <w:rsid w:val="00A64EEE"/>
    <w:rsid w:val="00A66692"/>
    <w:rsid w:val="00A75B05"/>
    <w:rsid w:val="00A81E6B"/>
    <w:rsid w:val="00A84FEC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527B"/>
    <w:rsid w:val="00AD5C55"/>
    <w:rsid w:val="00AD5C81"/>
    <w:rsid w:val="00AD61A2"/>
    <w:rsid w:val="00AE72FC"/>
    <w:rsid w:val="00AE7ECF"/>
    <w:rsid w:val="00AF732E"/>
    <w:rsid w:val="00B01971"/>
    <w:rsid w:val="00B0626D"/>
    <w:rsid w:val="00B07299"/>
    <w:rsid w:val="00B10E32"/>
    <w:rsid w:val="00B1121A"/>
    <w:rsid w:val="00B12A18"/>
    <w:rsid w:val="00B12BB7"/>
    <w:rsid w:val="00B16EBF"/>
    <w:rsid w:val="00B20FC1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4BBF"/>
    <w:rsid w:val="00B77991"/>
    <w:rsid w:val="00B81179"/>
    <w:rsid w:val="00B83867"/>
    <w:rsid w:val="00B8504C"/>
    <w:rsid w:val="00B925DA"/>
    <w:rsid w:val="00B928C2"/>
    <w:rsid w:val="00B93A10"/>
    <w:rsid w:val="00B95683"/>
    <w:rsid w:val="00BA1926"/>
    <w:rsid w:val="00BA51F0"/>
    <w:rsid w:val="00BA6C85"/>
    <w:rsid w:val="00BB3FE8"/>
    <w:rsid w:val="00BB4193"/>
    <w:rsid w:val="00BC60C1"/>
    <w:rsid w:val="00BC7C8A"/>
    <w:rsid w:val="00BD158C"/>
    <w:rsid w:val="00BE0983"/>
    <w:rsid w:val="00BE333E"/>
    <w:rsid w:val="00BE33A2"/>
    <w:rsid w:val="00BF0F82"/>
    <w:rsid w:val="00BF17FD"/>
    <w:rsid w:val="00BF4568"/>
    <w:rsid w:val="00BF7348"/>
    <w:rsid w:val="00C00E2F"/>
    <w:rsid w:val="00C017F8"/>
    <w:rsid w:val="00C02A06"/>
    <w:rsid w:val="00C03E9C"/>
    <w:rsid w:val="00C06236"/>
    <w:rsid w:val="00C11A15"/>
    <w:rsid w:val="00C121DA"/>
    <w:rsid w:val="00C14989"/>
    <w:rsid w:val="00C16382"/>
    <w:rsid w:val="00C23639"/>
    <w:rsid w:val="00C242DC"/>
    <w:rsid w:val="00C338EB"/>
    <w:rsid w:val="00C35DBA"/>
    <w:rsid w:val="00C373D2"/>
    <w:rsid w:val="00C466F8"/>
    <w:rsid w:val="00C47C7D"/>
    <w:rsid w:val="00C54AD1"/>
    <w:rsid w:val="00C55620"/>
    <w:rsid w:val="00C55F35"/>
    <w:rsid w:val="00C65482"/>
    <w:rsid w:val="00C70EFF"/>
    <w:rsid w:val="00C849AD"/>
    <w:rsid w:val="00C8598D"/>
    <w:rsid w:val="00C86323"/>
    <w:rsid w:val="00C92D74"/>
    <w:rsid w:val="00CA2D96"/>
    <w:rsid w:val="00CA40D6"/>
    <w:rsid w:val="00CA7585"/>
    <w:rsid w:val="00CB5C05"/>
    <w:rsid w:val="00CC3ABA"/>
    <w:rsid w:val="00CD4A21"/>
    <w:rsid w:val="00CF62B5"/>
    <w:rsid w:val="00CF6D66"/>
    <w:rsid w:val="00D0137C"/>
    <w:rsid w:val="00D01C58"/>
    <w:rsid w:val="00D02BCD"/>
    <w:rsid w:val="00D044C5"/>
    <w:rsid w:val="00D071D5"/>
    <w:rsid w:val="00D1349A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816E6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17A3"/>
    <w:rsid w:val="00DB25DE"/>
    <w:rsid w:val="00DB67CC"/>
    <w:rsid w:val="00DC4015"/>
    <w:rsid w:val="00DC4B18"/>
    <w:rsid w:val="00DC6A5B"/>
    <w:rsid w:val="00DC74D6"/>
    <w:rsid w:val="00DD268A"/>
    <w:rsid w:val="00DD2CFE"/>
    <w:rsid w:val="00DD500F"/>
    <w:rsid w:val="00DD650A"/>
    <w:rsid w:val="00DE1F18"/>
    <w:rsid w:val="00E14C28"/>
    <w:rsid w:val="00E1717D"/>
    <w:rsid w:val="00E36ACD"/>
    <w:rsid w:val="00E44B51"/>
    <w:rsid w:val="00E516E8"/>
    <w:rsid w:val="00E53358"/>
    <w:rsid w:val="00E57D58"/>
    <w:rsid w:val="00E648A2"/>
    <w:rsid w:val="00E751CE"/>
    <w:rsid w:val="00E763CC"/>
    <w:rsid w:val="00E83E8C"/>
    <w:rsid w:val="00E860E1"/>
    <w:rsid w:val="00E86D4D"/>
    <w:rsid w:val="00E931B6"/>
    <w:rsid w:val="00E95AF2"/>
    <w:rsid w:val="00EA018E"/>
    <w:rsid w:val="00EA0FF1"/>
    <w:rsid w:val="00EA34C9"/>
    <w:rsid w:val="00EA3C9B"/>
    <w:rsid w:val="00EA5A12"/>
    <w:rsid w:val="00EB2FE5"/>
    <w:rsid w:val="00EB3335"/>
    <w:rsid w:val="00EB47D8"/>
    <w:rsid w:val="00EC12B5"/>
    <w:rsid w:val="00EC5BFF"/>
    <w:rsid w:val="00ED4950"/>
    <w:rsid w:val="00ED4EFF"/>
    <w:rsid w:val="00ED5B9D"/>
    <w:rsid w:val="00ED7039"/>
    <w:rsid w:val="00ED7A6E"/>
    <w:rsid w:val="00EE2313"/>
    <w:rsid w:val="00EE23E4"/>
    <w:rsid w:val="00EE6D64"/>
    <w:rsid w:val="00EF02D6"/>
    <w:rsid w:val="00EF50B2"/>
    <w:rsid w:val="00EF5D88"/>
    <w:rsid w:val="00EF6CBF"/>
    <w:rsid w:val="00F00605"/>
    <w:rsid w:val="00F01E70"/>
    <w:rsid w:val="00F045FD"/>
    <w:rsid w:val="00F0594B"/>
    <w:rsid w:val="00F11FA3"/>
    <w:rsid w:val="00F136B6"/>
    <w:rsid w:val="00F42A98"/>
    <w:rsid w:val="00F4641C"/>
    <w:rsid w:val="00F51D61"/>
    <w:rsid w:val="00F51E0E"/>
    <w:rsid w:val="00F61160"/>
    <w:rsid w:val="00F64A31"/>
    <w:rsid w:val="00F657EC"/>
    <w:rsid w:val="00F66358"/>
    <w:rsid w:val="00F82ED0"/>
    <w:rsid w:val="00F90194"/>
    <w:rsid w:val="00F97B35"/>
    <w:rsid w:val="00FA4559"/>
    <w:rsid w:val="00FA471E"/>
    <w:rsid w:val="00FB3124"/>
    <w:rsid w:val="00FB7D4B"/>
    <w:rsid w:val="00FC2CB7"/>
    <w:rsid w:val="00FC39AD"/>
    <w:rsid w:val="00FC661E"/>
    <w:rsid w:val="00FD7EB3"/>
    <w:rsid w:val="00FF01AB"/>
    <w:rsid w:val="00FF3D9B"/>
    <w:rsid w:val="00FF3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7040A-C188-477E-BD3A-EDE02D64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torg2</cp:lastModifiedBy>
  <cp:revision>5</cp:revision>
  <cp:lastPrinted>2024-09-17T08:21:00Z</cp:lastPrinted>
  <dcterms:created xsi:type="dcterms:W3CDTF">2024-09-17T07:47:00Z</dcterms:created>
  <dcterms:modified xsi:type="dcterms:W3CDTF">2024-09-18T05:44:00Z</dcterms:modified>
</cp:coreProperties>
</file>