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sz w:val="32"/>
          <w:szCs w:val="32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96206495" r:id="rId7"/>
        </w:object>
      </w:r>
    </w:p>
    <w:p w:rsidR="00D75BF8" w:rsidRPr="00CE0DC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CE0DC8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8873AD">
        <w:rPr>
          <w:rFonts w:ascii="Times New Roman" w:hAnsi="Times New Roman"/>
          <w:b/>
          <w:bCs/>
          <w:sz w:val="32"/>
          <w:szCs w:val="32"/>
          <w:lang w:val="en-US"/>
        </w:rPr>
        <w:t>58</w:t>
      </w:r>
      <w:r w:rsidR="000A780C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CE0DC8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CE0DC8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 w:rsidRPr="00CE0DC8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Pr="00CE0DC8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8873AD" w:rsidRDefault="008873AD" w:rsidP="008E30C2">
      <w:pPr>
        <w:jc w:val="both"/>
        <w:rPr>
          <w:rFonts w:ascii="Times New Roman" w:hAnsi="Times New Roman"/>
          <w:b/>
          <w:bCs/>
          <w:sz w:val="32"/>
          <w:szCs w:val="32"/>
          <w:lang w:val="en-US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  <w:lang w:val="en-US"/>
        </w:rPr>
        <w:t>17.12.2024 p.</w:t>
      </w:r>
      <w:proofErr w:type="gramEnd"/>
      <w:r w:rsidR="008E30C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8E30C2" w:rsidRPr="008873AD">
        <w:rPr>
          <w:rFonts w:ascii="Times New Roman" w:hAnsi="Times New Roman"/>
          <w:b/>
          <w:bCs/>
          <w:sz w:val="32"/>
          <w:szCs w:val="32"/>
          <w:lang w:val="uk-UA"/>
        </w:rPr>
        <w:t xml:space="preserve">№ </w:t>
      </w:r>
      <w:r w:rsidRPr="008873AD">
        <w:rPr>
          <w:rFonts w:ascii="Times New Roman" w:hAnsi="Times New Roman"/>
          <w:b/>
          <w:bCs/>
          <w:sz w:val="32"/>
          <w:szCs w:val="32"/>
          <w:lang w:val="en-US"/>
        </w:rPr>
        <w:t>1851-58/VIII</w:t>
      </w:r>
    </w:p>
    <w:p w:rsidR="00E45C94" w:rsidRPr="00CE0DC8" w:rsidRDefault="00E45C94" w:rsidP="005F74EA">
      <w:pPr>
        <w:rPr>
          <w:rFonts w:ascii="Times New Roman" w:hAnsi="Times New Roman"/>
          <w:sz w:val="32"/>
          <w:szCs w:val="32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Про внесення змін до рішення сесії </w:t>
      </w: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Павлоградської міської ради </w:t>
      </w:r>
    </w:p>
    <w:p w:rsidR="004A67B2" w:rsidRPr="00DD53FA" w:rsidRDefault="00F17999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/>
          <w:bCs/>
          <w:iCs/>
          <w:sz w:val="26"/>
          <w:szCs w:val="26"/>
          <w:lang w:val="uk-UA"/>
        </w:rPr>
        <w:t>в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uk-UA"/>
        </w:rPr>
        <w:t>ід 14.03.2023 р. №929-35/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en-US"/>
        </w:rPr>
        <w:t>VIII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sz w:val="26"/>
          <w:szCs w:val="26"/>
          <w:lang w:val="uk-UA"/>
        </w:rPr>
        <w:t>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організації та проведення оплачуваних </w:t>
      </w:r>
    </w:p>
    <w:p w:rsidR="00343BC1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громадських робіт у м. </w:t>
      </w:r>
      <w:r w:rsidR="00465B0F"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Павлограді </w:t>
      </w:r>
    </w:p>
    <w:p w:rsidR="00761AF9" w:rsidRPr="00DD53FA" w:rsidRDefault="00465B0F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>на 2023</w:t>
      </w:r>
      <w:r w:rsidR="001C15BD"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="004378D1">
        <w:rPr>
          <w:rFonts w:ascii="Times New Roman" w:eastAsia="Times New Roman" w:hAnsi="Times New Roman"/>
          <w:sz w:val="26"/>
          <w:szCs w:val="26"/>
          <w:lang w:val="uk-UA"/>
        </w:rPr>
        <w:t>роки</w:t>
      </w:r>
      <w:r w:rsidR="001C15BD"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</w:p>
    <w:p w:rsidR="001C15BD" w:rsidRPr="00DD53FA" w:rsidRDefault="001C15BD" w:rsidP="00441990">
      <w:pPr>
        <w:pStyle w:val="ac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630E83" w:rsidRPr="00DD53FA" w:rsidRDefault="00630E83" w:rsidP="00441990">
      <w:pPr>
        <w:rPr>
          <w:rFonts w:ascii="Times New Roman" w:hAnsi="Times New Roman"/>
          <w:sz w:val="26"/>
          <w:szCs w:val="26"/>
          <w:lang w:val="uk-UA"/>
        </w:rPr>
      </w:pPr>
    </w:p>
    <w:p w:rsidR="00E45C94" w:rsidRPr="00DD53FA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DD53FA">
        <w:rPr>
          <w:rFonts w:ascii="Times New Roman" w:hAnsi="Times New Roman"/>
          <w:sz w:val="26"/>
          <w:szCs w:val="26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 w:rsidRPr="00DD53FA">
        <w:rPr>
          <w:rFonts w:ascii="Times New Roman" w:hAnsi="Times New Roman"/>
          <w:sz w:val="26"/>
          <w:szCs w:val="26"/>
          <w:lang w:val="uk-UA"/>
        </w:rPr>
        <w:t>3</w:t>
      </w:r>
      <w:r w:rsidRPr="00DD53FA">
        <w:rPr>
          <w:rFonts w:ascii="Times New Roman" w:hAnsi="Times New Roman"/>
          <w:sz w:val="26"/>
          <w:szCs w:val="26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з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 w:rsidRPr="00DD53FA">
        <w:rPr>
          <w:rFonts w:ascii="Times New Roman" w:hAnsi="Times New Roman"/>
          <w:sz w:val="26"/>
          <w:szCs w:val="26"/>
          <w:lang w:val="uk-UA"/>
        </w:rPr>
        <w:t xml:space="preserve">вирішенні соціально-побутових питань вразливих верств населення міста, </w:t>
      </w:r>
      <w:r w:rsidRPr="00DD53FA">
        <w:rPr>
          <w:rFonts w:ascii="Times New Roman" w:hAnsi="Times New Roman"/>
          <w:sz w:val="26"/>
          <w:szCs w:val="26"/>
          <w:lang w:val="uk-UA"/>
        </w:rPr>
        <w:t>благоустрої територій, природоохоронних та історичних об’єктів,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міська рада</w:t>
      </w:r>
      <w:r w:rsidR="00343BC1"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086EA0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DD53FA">
        <w:rPr>
          <w:rStyle w:val="af"/>
          <w:rFonts w:ascii="Times New Roman" w:hAnsi="Times New Roman"/>
          <w:b w:val="0"/>
          <w:bCs w:val="0"/>
          <w:sz w:val="26"/>
          <w:szCs w:val="26"/>
          <w:lang w:val="uk-UA"/>
        </w:rPr>
        <w:t xml:space="preserve">Внести зміни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до рішення 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Павлоградської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міської ради від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14.03.2023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р. №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929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-3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5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/VІІ 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організації та проведення оплачуваних громадських робіт у м. 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Павлограді на 2023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р.р.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(з урахуванням внесених змін)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та викласти </w:t>
      </w:r>
      <w:r w:rsidR="004850B0" w:rsidRPr="00DD53FA">
        <w:rPr>
          <w:rFonts w:ascii="Times New Roman" w:hAnsi="Times New Roman"/>
          <w:bCs/>
          <w:sz w:val="26"/>
          <w:szCs w:val="26"/>
          <w:lang w:val="uk-UA"/>
        </w:rPr>
        <w:t>додатки 1(додається), 4 (додається)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в новій редакції.</w:t>
      </w:r>
    </w:p>
    <w:p w:rsidR="001C15BD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Координацію роботи </w:t>
      </w:r>
      <w:r w:rsidR="000305F5" w:rsidRPr="00DD53FA">
        <w:rPr>
          <w:rFonts w:ascii="Times New Roman" w:hAnsi="Times New Roman"/>
          <w:sz w:val="26"/>
          <w:szCs w:val="26"/>
          <w:lang w:val="uk-UA" w:eastAsia="ar-SA"/>
        </w:rPr>
        <w:t xml:space="preserve">та відповідальність 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щодо виконання цього рішення покласти 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Pr="00DD53FA">
        <w:rPr>
          <w:rFonts w:ascii="Times New Roman" w:hAnsi="Times New Roman"/>
          <w:sz w:val="26"/>
          <w:szCs w:val="26"/>
          <w:lang w:val="uk-UA"/>
        </w:rPr>
        <w:t>відділ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у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з економічних питань Павлоградської міської ради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430078">
        <w:rPr>
          <w:rFonts w:ascii="Times New Roman" w:hAnsi="Times New Roman"/>
          <w:sz w:val="26"/>
          <w:szCs w:val="26"/>
          <w:lang w:val="uk-UA"/>
        </w:rPr>
        <w:t>директора Павлоградської філії Дніпропетровського обласного центру зайнятості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</w:p>
    <w:p w:rsidR="001C15BD" w:rsidRPr="00DD53FA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Загальне керівництво за виконання даного рішення покласти на заступника міського голови з питань діяльності виконавчих органів ради </w:t>
      </w:r>
      <w:r w:rsidR="00F05378" w:rsidRPr="00DD53FA">
        <w:rPr>
          <w:rFonts w:ascii="Times New Roman" w:hAnsi="Times New Roman"/>
          <w:sz w:val="26"/>
          <w:szCs w:val="26"/>
          <w:lang w:val="uk-UA" w:eastAsia="ar-SA"/>
        </w:rPr>
        <w:t>за напрямком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0305F5" w:rsidRPr="00DD53FA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</w:p>
    <w:p w:rsidR="000305F5" w:rsidRPr="00DD53FA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  <w:r w:rsidRPr="00DD53FA">
        <w:rPr>
          <w:rFonts w:ascii="Times New Roman" w:hAnsi="Times New Roman" w:cs="Times New Roman"/>
          <w:i w:val="0"/>
          <w:sz w:val="26"/>
          <w:szCs w:val="26"/>
          <w:lang w:val="uk-UA" w:eastAsia="zh-CN"/>
        </w:rPr>
        <w:t>2</w:t>
      </w:r>
    </w:p>
    <w:p w:rsidR="000305F5" w:rsidRPr="00DD53FA" w:rsidRDefault="000305F5" w:rsidP="000305F5">
      <w:pPr>
        <w:pStyle w:val="a3"/>
        <w:ind w:left="2082"/>
        <w:rPr>
          <w:sz w:val="26"/>
          <w:szCs w:val="26"/>
          <w:lang w:val="uk-UA"/>
        </w:rPr>
      </w:pPr>
    </w:p>
    <w:p w:rsidR="001C15BD" w:rsidRPr="00DD53FA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DD53FA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="00BA0BA1" w:rsidRPr="00DD53FA">
        <w:rPr>
          <w:rFonts w:ascii="Times New Roman" w:hAnsi="Times New Roman"/>
          <w:sz w:val="26"/>
          <w:szCs w:val="26"/>
          <w:lang w:val="uk-UA"/>
        </w:rPr>
        <w:t xml:space="preserve">               Ана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толій ВЕРШИНА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A303AE" w:rsidRDefault="00A303AE" w:rsidP="00321D01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74B" w:rsidRDefault="0066574B" w:rsidP="0066574B">
      <w:pPr>
        <w:ind w:left="5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6574B" w:rsidSect="00430078">
      <w:footnotePr>
        <w:pos w:val="beneathText"/>
      </w:footnotePr>
      <w:pgSz w:w="11905" w:h="16837"/>
      <w:pgMar w:top="709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03A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68DC"/>
    <w:rsid w:val="00296AA9"/>
    <w:rsid w:val="002A0CB5"/>
    <w:rsid w:val="002A1BF3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3BC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0078"/>
    <w:rsid w:val="0043268E"/>
    <w:rsid w:val="00433EB0"/>
    <w:rsid w:val="004378D1"/>
    <w:rsid w:val="00441990"/>
    <w:rsid w:val="0044354F"/>
    <w:rsid w:val="00457146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96F8D"/>
    <w:rsid w:val="005B2505"/>
    <w:rsid w:val="005C1B60"/>
    <w:rsid w:val="005C7BF4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574B"/>
    <w:rsid w:val="0068550E"/>
    <w:rsid w:val="006951A5"/>
    <w:rsid w:val="006A1D60"/>
    <w:rsid w:val="006C4F86"/>
    <w:rsid w:val="006D6D94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873AD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4A71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67F6"/>
    <w:rsid w:val="00A72B67"/>
    <w:rsid w:val="00A75027"/>
    <w:rsid w:val="00A930CF"/>
    <w:rsid w:val="00AA151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87D2D"/>
    <w:rsid w:val="00B9514E"/>
    <w:rsid w:val="00BA0BA1"/>
    <w:rsid w:val="00BC119F"/>
    <w:rsid w:val="00BC5BF8"/>
    <w:rsid w:val="00BE1F17"/>
    <w:rsid w:val="00BE61C8"/>
    <w:rsid w:val="00BE6A32"/>
    <w:rsid w:val="00BE70E5"/>
    <w:rsid w:val="00BF0EA4"/>
    <w:rsid w:val="00BF3271"/>
    <w:rsid w:val="00BF619F"/>
    <w:rsid w:val="00BF7635"/>
    <w:rsid w:val="00C03868"/>
    <w:rsid w:val="00C03D15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E0DC8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A59CD"/>
    <w:rsid w:val="00DB10CD"/>
    <w:rsid w:val="00DB23F7"/>
    <w:rsid w:val="00DB3898"/>
    <w:rsid w:val="00DB54A0"/>
    <w:rsid w:val="00DD2CC3"/>
    <w:rsid w:val="00DD327B"/>
    <w:rsid w:val="00DD53FA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17999"/>
    <w:rsid w:val="00F25878"/>
    <w:rsid w:val="00F32DFC"/>
    <w:rsid w:val="00F50C9E"/>
    <w:rsid w:val="00F65E6B"/>
    <w:rsid w:val="00F70D78"/>
    <w:rsid w:val="00F724E6"/>
    <w:rsid w:val="00F72F28"/>
    <w:rsid w:val="00F7466E"/>
    <w:rsid w:val="00F8439C"/>
    <w:rsid w:val="00F852F2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BD61-2969-4949-ACD3-3A719DEE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21</cp:revision>
  <cp:lastPrinted>2024-10-30T06:27:00Z</cp:lastPrinted>
  <dcterms:created xsi:type="dcterms:W3CDTF">2021-10-11T13:34:00Z</dcterms:created>
  <dcterms:modified xsi:type="dcterms:W3CDTF">2024-12-20T11:27:00Z</dcterms:modified>
</cp:coreProperties>
</file>