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165B" w:rsidRPr="00DB46FB" w:rsidRDefault="00FB297F" w:rsidP="00FB297F">
      <w:pPr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 xml:space="preserve">                                                                                                     </w:t>
      </w:r>
      <w:r w:rsidR="0011165B" w:rsidRPr="00DB46FB">
        <w:rPr>
          <w:rFonts w:ascii="Times New Roman" w:hAnsi="Times New Roman"/>
          <w:sz w:val="24"/>
          <w:lang w:val="uk-UA"/>
        </w:rPr>
        <w:t xml:space="preserve">Додаток </w:t>
      </w:r>
      <w:r w:rsidR="0011165B">
        <w:rPr>
          <w:rFonts w:ascii="Times New Roman" w:hAnsi="Times New Roman"/>
          <w:sz w:val="24"/>
          <w:lang w:val="uk-UA"/>
        </w:rPr>
        <w:t>1</w:t>
      </w:r>
      <w:r w:rsidR="0011165B" w:rsidRPr="00DB46FB">
        <w:rPr>
          <w:rFonts w:ascii="Times New Roman" w:hAnsi="Times New Roman"/>
          <w:sz w:val="24"/>
          <w:lang w:val="uk-UA"/>
        </w:rPr>
        <w:t xml:space="preserve"> </w:t>
      </w:r>
    </w:p>
    <w:p w:rsidR="0011165B" w:rsidRPr="00DB46FB" w:rsidRDefault="00272081" w:rsidP="00272081">
      <w:pPr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 xml:space="preserve">                                                                                                     </w:t>
      </w:r>
      <w:r w:rsidR="0011165B" w:rsidRPr="00DB46FB">
        <w:rPr>
          <w:rFonts w:ascii="Times New Roman" w:hAnsi="Times New Roman"/>
          <w:sz w:val="24"/>
          <w:lang w:val="uk-UA"/>
        </w:rPr>
        <w:t>до рішення міської ради</w:t>
      </w:r>
    </w:p>
    <w:p w:rsidR="0011165B" w:rsidRPr="006030D3" w:rsidRDefault="00272081" w:rsidP="00272081">
      <w:pPr>
        <w:ind w:right="-2"/>
        <w:jc w:val="both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sz w:val="24"/>
          <w:lang w:val="uk-UA"/>
        </w:rPr>
        <w:t xml:space="preserve">                                                                                                     </w:t>
      </w:r>
      <w:r w:rsidR="0011165B" w:rsidRPr="00DB46FB">
        <w:rPr>
          <w:rFonts w:ascii="Times New Roman" w:hAnsi="Times New Roman"/>
          <w:sz w:val="24"/>
          <w:lang w:val="uk-UA"/>
        </w:rPr>
        <w:t>від</w:t>
      </w:r>
      <w:r w:rsidR="00F25D88">
        <w:rPr>
          <w:rFonts w:ascii="Times New Roman" w:hAnsi="Times New Roman"/>
          <w:bCs/>
          <w:sz w:val="24"/>
          <w:lang w:val="uk-UA"/>
        </w:rPr>
        <w:t xml:space="preserve"> </w:t>
      </w:r>
      <w:r w:rsidR="002D70B2">
        <w:rPr>
          <w:rFonts w:ascii="Times New Roman" w:hAnsi="Times New Roman"/>
          <w:bCs/>
          <w:sz w:val="24"/>
          <w:lang w:val="uk-UA"/>
        </w:rPr>
        <w:t>_____</w:t>
      </w:r>
      <w:r w:rsidR="009421E5" w:rsidRPr="00CA3C6E">
        <w:rPr>
          <w:rFonts w:ascii="Times New Roman" w:hAnsi="Times New Roman"/>
          <w:bCs/>
          <w:sz w:val="24"/>
          <w:lang w:val="uk-UA"/>
        </w:rPr>
        <w:t>№</w:t>
      </w:r>
      <w:r w:rsidR="00097856" w:rsidRPr="00CA3C6E">
        <w:rPr>
          <w:rFonts w:ascii="Times New Roman" w:hAnsi="Times New Roman"/>
          <w:bCs/>
          <w:sz w:val="24"/>
          <w:lang w:val="uk-UA"/>
        </w:rPr>
        <w:t xml:space="preserve"> </w:t>
      </w:r>
      <w:r w:rsidR="002D70B2">
        <w:rPr>
          <w:rFonts w:ascii="Times New Roman" w:hAnsi="Times New Roman"/>
          <w:bCs/>
          <w:sz w:val="24"/>
          <w:lang w:val="uk-UA"/>
        </w:rPr>
        <w:t>________</w:t>
      </w:r>
    </w:p>
    <w:p w:rsidR="003907D1" w:rsidRPr="0011165B" w:rsidRDefault="003907D1" w:rsidP="003907D1">
      <w:pPr>
        <w:ind w:firstLine="5529"/>
        <w:jc w:val="both"/>
        <w:rPr>
          <w:rFonts w:ascii="Times New Roman" w:hAnsi="Times New Roman"/>
          <w:bCs/>
          <w:sz w:val="28"/>
          <w:szCs w:val="28"/>
          <w:lang w:val="uk-UA"/>
        </w:rPr>
      </w:pPr>
    </w:p>
    <w:p w:rsidR="00EE3A82" w:rsidRPr="00FB1868" w:rsidRDefault="00EE3A82" w:rsidP="003907D1">
      <w:pPr>
        <w:pStyle w:val="ac"/>
        <w:jc w:val="center"/>
        <w:rPr>
          <w:rFonts w:ascii="Times New Roman" w:hAnsi="Times New Roman"/>
          <w:b/>
          <w:sz w:val="24"/>
          <w:lang w:val="uk-UA"/>
        </w:rPr>
      </w:pPr>
    </w:p>
    <w:p w:rsidR="003907D1" w:rsidRPr="00FB1868" w:rsidRDefault="003907D1" w:rsidP="003907D1">
      <w:pPr>
        <w:pStyle w:val="ac"/>
        <w:jc w:val="center"/>
        <w:rPr>
          <w:rFonts w:ascii="Times New Roman" w:hAnsi="Times New Roman"/>
          <w:b/>
          <w:sz w:val="24"/>
          <w:lang w:val="uk-UA"/>
        </w:rPr>
      </w:pPr>
      <w:r w:rsidRPr="00FB1868">
        <w:rPr>
          <w:rFonts w:ascii="Times New Roman" w:hAnsi="Times New Roman"/>
          <w:b/>
          <w:sz w:val="24"/>
          <w:lang w:val="uk-UA"/>
        </w:rPr>
        <w:t>ПРОГРАМА</w:t>
      </w:r>
    </w:p>
    <w:p w:rsidR="003907D1" w:rsidRPr="00FB1868" w:rsidRDefault="003907D1" w:rsidP="003907D1">
      <w:pPr>
        <w:pStyle w:val="ac"/>
        <w:jc w:val="center"/>
        <w:rPr>
          <w:rFonts w:ascii="Times New Roman" w:eastAsia="Times New Roman" w:hAnsi="Times New Roman"/>
          <w:b/>
          <w:sz w:val="24"/>
          <w:lang w:val="uk-UA"/>
        </w:rPr>
      </w:pPr>
      <w:r w:rsidRPr="00FB1868">
        <w:rPr>
          <w:rFonts w:ascii="Times New Roman" w:eastAsia="Times New Roman" w:hAnsi="Times New Roman"/>
          <w:b/>
          <w:sz w:val="24"/>
          <w:lang w:val="uk-UA"/>
        </w:rPr>
        <w:t>організації та проведення оплачуваних громадських робіт</w:t>
      </w:r>
    </w:p>
    <w:p w:rsidR="003907D1" w:rsidRPr="00FB1868" w:rsidRDefault="003907D1" w:rsidP="003907D1">
      <w:pPr>
        <w:jc w:val="center"/>
        <w:rPr>
          <w:rFonts w:ascii="Times New Roman" w:hAnsi="Times New Roman"/>
          <w:b/>
          <w:color w:val="000000"/>
          <w:sz w:val="24"/>
          <w:lang w:val="uk-UA"/>
        </w:rPr>
      </w:pPr>
      <w:r w:rsidRPr="00FB1868">
        <w:rPr>
          <w:rFonts w:ascii="Times New Roman" w:eastAsia="Times New Roman" w:hAnsi="Times New Roman"/>
          <w:b/>
          <w:sz w:val="24"/>
          <w:lang w:val="uk-UA"/>
        </w:rPr>
        <w:t>у м. Павлограді на 20</w:t>
      </w:r>
      <w:r w:rsidR="005B68AB" w:rsidRPr="00FB1868">
        <w:rPr>
          <w:rFonts w:ascii="Times New Roman" w:eastAsia="Times New Roman" w:hAnsi="Times New Roman"/>
          <w:b/>
          <w:sz w:val="24"/>
          <w:lang w:val="uk-UA"/>
        </w:rPr>
        <w:t>23</w:t>
      </w:r>
      <w:r w:rsidRPr="00FB1868">
        <w:rPr>
          <w:rFonts w:ascii="Times New Roman" w:eastAsia="Times New Roman" w:hAnsi="Times New Roman"/>
          <w:b/>
          <w:sz w:val="24"/>
          <w:lang w:val="uk-UA"/>
        </w:rPr>
        <w:t>-20</w:t>
      </w:r>
      <w:r w:rsidR="005B68AB" w:rsidRPr="00FB1868">
        <w:rPr>
          <w:rFonts w:ascii="Times New Roman" w:eastAsia="Times New Roman" w:hAnsi="Times New Roman"/>
          <w:b/>
          <w:sz w:val="24"/>
          <w:lang w:val="uk-UA"/>
        </w:rPr>
        <w:t xml:space="preserve">25 </w:t>
      </w:r>
      <w:r w:rsidR="00387C6F" w:rsidRPr="00FB1868">
        <w:rPr>
          <w:rFonts w:ascii="Times New Roman" w:eastAsia="Times New Roman" w:hAnsi="Times New Roman"/>
          <w:b/>
          <w:sz w:val="24"/>
          <w:lang w:val="uk-UA"/>
        </w:rPr>
        <w:t>р</w:t>
      </w:r>
      <w:r w:rsidR="005B68AB" w:rsidRPr="00FB1868">
        <w:rPr>
          <w:rFonts w:ascii="Times New Roman" w:eastAsia="Times New Roman" w:hAnsi="Times New Roman"/>
          <w:b/>
          <w:sz w:val="24"/>
          <w:lang w:val="uk-UA"/>
        </w:rPr>
        <w:t>оки</w:t>
      </w:r>
    </w:p>
    <w:p w:rsidR="003907D1" w:rsidRPr="00FB1868" w:rsidRDefault="003907D1" w:rsidP="003907D1">
      <w:pPr>
        <w:jc w:val="both"/>
        <w:rPr>
          <w:rFonts w:ascii="Times New Roman" w:hAnsi="Times New Roman"/>
          <w:color w:val="000000"/>
          <w:sz w:val="24"/>
          <w:lang w:val="uk-UA"/>
        </w:rPr>
      </w:pPr>
    </w:p>
    <w:p w:rsidR="00EE3A82" w:rsidRPr="00FB1868" w:rsidRDefault="00EE3A82" w:rsidP="003907D1">
      <w:pPr>
        <w:jc w:val="both"/>
        <w:rPr>
          <w:rFonts w:ascii="Times New Roman" w:hAnsi="Times New Roman"/>
          <w:color w:val="000000"/>
          <w:sz w:val="24"/>
          <w:lang w:val="uk-UA"/>
        </w:rPr>
      </w:pPr>
    </w:p>
    <w:p w:rsidR="003907D1" w:rsidRPr="00FB1868" w:rsidRDefault="003907D1" w:rsidP="003907D1">
      <w:pPr>
        <w:widowControl/>
        <w:jc w:val="center"/>
        <w:rPr>
          <w:rFonts w:ascii="Times New Roman" w:hAnsi="Times New Roman"/>
          <w:b/>
          <w:color w:val="000000"/>
          <w:sz w:val="24"/>
          <w:lang w:val="uk-UA"/>
        </w:rPr>
      </w:pPr>
      <w:r w:rsidRPr="00FB1868">
        <w:rPr>
          <w:rFonts w:ascii="Times New Roman" w:hAnsi="Times New Roman"/>
          <w:b/>
          <w:color w:val="000000"/>
          <w:sz w:val="24"/>
          <w:lang w:val="uk-UA"/>
        </w:rPr>
        <w:t>1. Визначення проблеми, на розв’язання якої спрямована Програма</w:t>
      </w:r>
    </w:p>
    <w:p w:rsidR="003907D1" w:rsidRPr="00FB1868" w:rsidRDefault="003907D1" w:rsidP="003907D1">
      <w:pPr>
        <w:widowControl/>
        <w:jc w:val="both"/>
        <w:rPr>
          <w:rFonts w:ascii="Times New Roman" w:hAnsi="Times New Roman"/>
          <w:color w:val="000000"/>
          <w:sz w:val="24"/>
          <w:lang w:val="uk-UA"/>
        </w:rPr>
      </w:pPr>
    </w:p>
    <w:p w:rsidR="001C2066" w:rsidRPr="00FB1868" w:rsidRDefault="003907D1" w:rsidP="003907D1">
      <w:pPr>
        <w:widowControl/>
        <w:ind w:firstLine="708"/>
        <w:jc w:val="both"/>
        <w:rPr>
          <w:rFonts w:ascii="Times New Roman" w:eastAsia="Times New Roman" w:hAnsi="Times New Roman"/>
          <w:color w:val="000000"/>
          <w:sz w:val="24"/>
          <w:lang w:val="uk-UA"/>
        </w:rPr>
      </w:pPr>
      <w:r w:rsidRPr="00FB1868">
        <w:rPr>
          <w:rFonts w:ascii="Times New Roman" w:eastAsia="Times New Roman" w:hAnsi="Times New Roman"/>
          <w:color w:val="000000"/>
          <w:sz w:val="24"/>
          <w:lang w:val="uk-UA"/>
        </w:rPr>
        <w:t>Програма організації оплачуваних громадських робіт у м. Павлограді на 20</w:t>
      </w:r>
      <w:r w:rsidR="005B68AB" w:rsidRPr="00FB1868">
        <w:rPr>
          <w:rFonts w:ascii="Times New Roman" w:eastAsia="Times New Roman" w:hAnsi="Times New Roman"/>
          <w:color w:val="000000"/>
          <w:sz w:val="24"/>
          <w:lang w:val="uk-UA"/>
        </w:rPr>
        <w:t>23</w:t>
      </w:r>
      <w:r w:rsidRPr="00FB1868">
        <w:rPr>
          <w:rFonts w:ascii="Times New Roman" w:eastAsia="Times New Roman" w:hAnsi="Times New Roman"/>
          <w:color w:val="000000"/>
          <w:sz w:val="24"/>
          <w:lang w:val="uk-UA"/>
        </w:rPr>
        <w:t>-202</w:t>
      </w:r>
      <w:r w:rsidR="005B68AB" w:rsidRPr="00FB1868">
        <w:rPr>
          <w:rFonts w:ascii="Times New Roman" w:eastAsia="Times New Roman" w:hAnsi="Times New Roman"/>
          <w:color w:val="000000"/>
          <w:sz w:val="24"/>
          <w:lang w:val="uk-UA"/>
        </w:rPr>
        <w:t>5</w:t>
      </w:r>
      <w:r w:rsidRPr="00FB1868">
        <w:rPr>
          <w:rFonts w:ascii="Times New Roman" w:eastAsia="Times New Roman" w:hAnsi="Times New Roman"/>
          <w:color w:val="000000"/>
          <w:sz w:val="24"/>
          <w:lang w:val="uk-UA"/>
        </w:rPr>
        <w:t xml:space="preserve"> роки передбачає комплекс заходів щодо забезпечення тимчасової зайнятості населення </w:t>
      </w:r>
      <w:r w:rsidR="001C2066" w:rsidRPr="00FB1868">
        <w:rPr>
          <w:rFonts w:ascii="Times New Roman" w:hAnsi="Times New Roman"/>
          <w:sz w:val="24"/>
          <w:lang w:val="uk-UA"/>
        </w:rPr>
        <w:t>в умовах воєнного стану</w:t>
      </w:r>
      <w:r w:rsidR="001C2066" w:rsidRPr="00FB1868">
        <w:rPr>
          <w:rFonts w:ascii="Times New Roman" w:eastAsia="Times New Roman" w:hAnsi="Times New Roman"/>
          <w:color w:val="000000"/>
          <w:sz w:val="24"/>
          <w:lang w:val="uk-UA"/>
        </w:rPr>
        <w:t xml:space="preserve"> </w:t>
      </w:r>
      <w:r w:rsidRPr="00FB1868">
        <w:rPr>
          <w:rFonts w:ascii="Times New Roman" w:eastAsia="Times New Roman" w:hAnsi="Times New Roman"/>
          <w:color w:val="000000"/>
          <w:sz w:val="24"/>
          <w:lang w:val="uk-UA"/>
        </w:rPr>
        <w:t xml:space="preserve">(передусім осіб, зареєстрованих як безробітні, громадян, які переміщуються з тимчасово окупованої території та районів проведення </w:t>
      </w:r>
      <w:r w:rsidR="001C2066" w:rsidRPr="00FB1868">
        <w:rPr>
          <w:rFonts w:ascii="Times New Roman" w:eastAsia="Times New Roman" w:hAnsi="Times New Roman"/>
          <w:color w:val="000000"/>
          <w:sz w:val="24"/>
          <w:lang w:val="uk-UA"/>
        </w:rPr>
        <w:t>військових дій</w:t>
      </w:r>
      <w:r w:rsidRPr="00FB1868">
        <w:rPr>
          <w:rFonts w:ascii="Times New Roman" w:eastAsia="Times New Roman" w:hAnsi="Times New Roman"/>
          <w:color w:val="000000"/>
          <w:sz w:val="24"/>
          <w:lang w:val="uk-UA"/>
        </w:rPr>
        <w:t xml:space="preserve"> та демобілізованих після участі </w:t>
      </w:r>
      <w:r w:rsidR="001C2066" w:rsidRPr="00FB1868">
        <w:rPr>
          <w:rFonts w:ascii="Times New Roman" w:eastAsia="Times New Roman" w:hAnsi="Times New Roman"/>
          <w:color w:val="000000"/>
          <w:sz w:val="24"/>
          <w:lang w:val="uk-UA"/>
        </w:rPr>
        <w:t xml:space="preserve">у війні з </w:t>
      </w:r>
      <w:r w:rsidR="00A15FE4" w:rsidRPr="00FB1868">
        <w:rPr>
          <w:rFonts w:ascii="Times New Roman" w:hAnsi="Times New Roman"/>
          <w:bCs/>
          <w:sz w:val="24"/>
          <w:lang w:val="uk-UA"/>
        </w:rPr>
        <w:t>Р</w:t>
      </w:r>
      <w:r w:rsidR="00086AB8" w:rsidRPr="00FB1868">
        <w:rPr>
          <w:rFonts w:ascii="Times New Roman" w:hAnsi="Times New Roman"/>
          <w:bCs/>
          <w:sz w:val="24"/>
          <w:lang w:val="uk-UA"/>
        </w:rPr>
        <w:t xml:space="preserve">осійською </w:t>
      </w:r>
      <w:r w:rsidR="00A15FE4" w:rsidRPr="00FB1868">
        <w:rPr>
          <w:rFonts w:ascii="Times New Roman" w:hAnsi="Times New Roman"/>
          <w:bCs/>
          <w:sz w:val="24"/>
          <w:lang w:val="uk-UA"/>
        </w:rPr>
        <w:t>Ф</w:t>
      </w:r>
      <w:r w:rsidR="00086AB8" w:rsidRPr="00FB1868">
        <w:rPr>
          <w:rFonts w:ascii="Times New Roman" w:hAnsi="Times New Roman"/>
          <w:bCs/>
          <w:sz w:val="24"/>
          <w:lang w:val="uk-UA"/>
        </w:rPr>
        <w:t>едерацією</w:t>
      </w:r>
      <w:r w:rsidR="001C2066" w:rsidRPr="00FB1868">
        <w:rPr>
          <w:rFonts w:ascii="Times New Roman" w:eastAsia="Times New Roman" w:hAnsi="Times New Roman"/>
          <w:color w:val="000000"/>
          <w:sz w:val="24"/>
          <w:lang w:val="uk-UA"/>
        </w:rPr>
        <w:t xml:space="preserve">) </w:t>
      </w:r>
      <w:r w:rsidRPr="00FB1868">
        <w:rPr>
          <w:rFonts w:ascii="Times New Roman" w:eastAsia="Times New Roman" w:hAnsi="Times New Roman"/>
          <w:color w:val="000000"/>
          <w:sz w:val="24"/>
          <w:lang w:val="uk-UA"/>
        </w:rPr>
        <w:t xml:space="preserve">шляхом </w:t>
      </w:r>
      <w:r w:rsidR="001C2066" w:rsidRPr="00FB1868">
        <w:rPr>
          <w:rFonts w:ascii="Times New Roman" w:eastAsia="Times New Roman" w:hAnsi="Times New Roman"/>
          <w:color w:val="000000"/>
          <w:sz w:val="24"/>
          <w:lang w:val="uk-UA"/>
        </w:rPr>
        <w:t>залучення</w:t>
      </w:r>
      <w:r w:rsidRPr="00FB1868">
        <w:rPr>
          <w:rFonts w:ascii="Times New Roman" w:eastAsia="Times New Roman" w:hAnsi="Times New Roman"/>
          <w:color w:val="000000"/>
          <w:sz w:val="24"/>
          <w:lang w:val="uk-UA"/>
        </w:rPr>
        <w:t xml:space="preserve"> їх </w:t>
      </w:r>
      <w:r w:rsidR="001C2066" w:rsidRPr="00FB1868">
        <w:rPr>
          <w:rFonts w:ascii="Times New Roman" w:eastAsia="Times New Roman" w:hAnsi="Times New Roman"/>
          <w:color w:val="000000"/>
          <w:sz w:val="24"/>
          <w:lang w:val="uk-UA"/>
        </w:rPr>
        <w:t>до</w:t>
      </w:r>
      <w:r w:rsidRPr="00FB1868">
        <w:rPr>
          <w:rFonts w:ascii="Times New Roman" w:eastAsia="Times New Roman" w:hAnsi="Times New Roman"/>
          <w:color w:val="000000"/>
          <w:sz w:val="24"/>
          <w:lang w:val="uk-UA"/>
        </w:rPr>
        <w:t xml:space="preserve"> громадськ</w:t>
      </w:r>
      <w:r w:rsidR="001C2066" w:rsidRPr="00FB1868">
        <w:rPr>
          <w:rFonts w:ascii="Times New Roman" w:eastAsia="Times New Roman" w:hAnsi="Times New Roman"/>
          <w:color w:val="000000"/>
          <w:sz w:val="24"/>
          <w:lang w:val="uk-UA"/>
        </w:rPr>
        <w:t>их</w:t>
      </w:r>
      <w:r w:rsidRPr="00FB1868">
        <w:rPr>
          <w:rFonts w:ascii="Times New Roman" w:eastAsia="Times New Roman" w:hAnsi="Times New Roman"/>
          <w:color w:val="000000"/>
          <w:sz w:val="24"/>
          <w:lang w:val="uk-UA"/>
        </w:rPr>
        <w:t xml:space="preserve"> роб</w:t>
      </w:r>
      <w:r w:rsidR="001C2066" w:rsidRPr="00FB1868">
        <w:rPr>
          <w:rFonts w:ascii="Times New Roman" w:eastAsia="Times New Roman" w:hAnsi="Times New Roman"/>
          <w:color w:val="000000"/>
          <w:sz w:val="24"/>
          <w:lang w:val="uk-UA"/>
        </w:rPr>
        <w:t>іт</w:t>
      </w:r>
      <w:r w:rsidRPr="00FB1868">
        <w:rPr>
          <w:rFonts w:ascii="Times New Roman" w:eastAsia="Times New Roman" w:hAnsi="Times New Roman"/>
          <w:color w:val="000000"/>
          <w:sz w:val="24"/>
          <w:lang w:val="uk-UA"/>
        </w:rPr>
        <w:t xml:space="preserve">, </w:t>
      </w:r>
      <w:r w:rsidR="001C2066" w:rsidRPr="00FB1868">
        <w:rPr>
          <w:rFonts w:ascii="Times New Roman" w:eastAsia="Times New Roman" w:hAnsi="Times New Roman"/>
          <w:color w:val="000000"/>
          <w:sz w:val="24"/>
          <w:lang w:val="uk-UA"/>
        </w:rPr>
        <w:t>що</w:t>
      </w:r>
      <w:r w:rsidRPr="00FB1868">
        <w:rPr>
          <w:rFonts w:ascii="Times New Roman" w:eastAsia="Times New Roman" w:hAnsi="Times New Roman"/>
          <w:color w:val="000000"/>
          <w:sz w:val="24"/>
          <w:lang w:val="uk-UA"/>
        </w:rPr>
        <w:t xml:space="preserve"> мають суспільно корисну спрямованість, відповідають потребам громади, міста та сприяють їх соціальному розвитку. </w:t>
      </w:r>
    </w:p>
    <w:p w:rsidR="001C2066" w:rsidRPr="00FB1868" w:rsidRDefault="003907D1" w:rsidP="003907D1">
      <w:pPr>
        <w:widowControl/>
        <w:ind w:firstLine="708"/>
        <w:jc w:val="both"/>
        <w:rPr>
          <w:rFonts w:ascii="Times New Roman" w:eastAsia="Times New Roman" w:hAnsi="Times New Roman"/>
          <w:color w:val="000000"/>
          <w:sz w:val="24"/>
          <w:lang w:val="uk-UA"/>
        </w:rPr>
      </w:pPr>
      <w:r w:rsidRPr="00FB1868">
        <w:rPr>
          <w:rFonts w:ascii="Times New Roman" w:eastAsia="Times New Roman" w:hAnsi="Times New Roman"/>
          <w:color w:val="000000"/>
          <w:sz w:val="24"/>
          <w:lang w:val="uk-UA"/>
        </w:rPr>
        <w:t xml:space="preserve">Програма передбачає можливість створення тимчасових робочих місць і вирішення проблеми дефіциту робочої сили під час здійснення заходів з </w:t>
      </w:r>
      <w:r w:rsidR="001C2066" w:rsidRPr="00FB1868">
        <w:rPr>
          <w:rFonts w:ascii="Times New Roman" w:eastAsia="Times New Roman" w:hAnsi="Times New Roman"/>
          <w:color w:val="000000"/>
          <w:sz w:val="24"/>
          <w:lang w:val="uk-UA"/>
        </w:rPr>
        <w:t xml:space="preserve">відбудови міста, у разі руйнувань військового характеру, </w:t>
      </w:r>
      <w:r w:rsidRPr="00FB1868">
        <w:rPr>
          <w:rFonts w:ascii="Times New Roman" w:eastAsia="Times New Roman" w:hAnsi="Times New Roman"/>
          <w:color w:val="000000"/>
          <w:sz w:val="24"/>
          <w:lang w:val="uk-UA"/>
        </w:rPr>
        <w:t>благоустрою</w:t>
      </w:r>
      <w:r w:rsidR="001C2066" w:rsidRPr="00FB1868">
        <w:rPr>
          <w:rFonts w:ascii="Times New Roman" w:eastAsia="Times New Roman" w:hAnsi="Times New Roman"/>
          <w:color w:val="000000"/>
          <w:sz w:val="24"/>
          <w:lang w:val="uk-UA"/>
        </w:rPr>
        <w:t>,</w:t>
      </w:r>
      <w:r w:rsidRPr="00FB1868">
        <w:rPr>
          <w:rFonts w:ascii="Times New Roman" w:eastAsia="Times New Roman" w:hAnsi="Times New Roman"/>
          <w:color w:val="000000"/>
          <w:sz w:val="24"/>
          <w:lang w:val="uk-UA"/>
        </w:rPr>
        <w:t xml:space="preserve"> </w:t>
      </w:r>
      <w:r w:rsidR="001C2066" w:rsidRPr="00FB1868">
        <w:rPr>
          <w:rFonts w:ascii="Times New Roman" w:eastAsia="Times New Roman" w:hAnsi="Times New Roman"/>
          <w:color w:val="000000"/>
          <w:sz w:val="24"/>
          <w:lang w:val="uk-UA"/>
        </w:rPr>
        <w:t xml:space="preserve">екології, </w:t>
      </w:r>
      <w:r w:rsidRPr="00FB1868">
        <w:rPr>
          <w:rFonts w:ascii="Times New Roman" w:eastAsia="Times New Roman" w:hAnsi="Times New Roman"/>
          <w:color w:val="000000"/>
          <w:sz w:val="24"/>
          <w:lang w:val="uk-UA"/>
        </w:rPr>
        <w:t>та озелененню території міста, об’єктів соціальної сфери, кладовищ, зон відпочинку, придорожніх смуг; роботи з відновлення пам’яток архітектури, історії та культури;</w:t>
      </w:r>
      <w:r w:rsidR="001C2066" w:rsidRPr="00FB1868">
        <w:rPr>
          <w:rFonts w:ascii="Times New Roman" w:eastAsia="Times New Roman" w:hAnsi="Times New Roman"/>
          <w:color w:val="000000"/>
          <w:sz w:val="24"/>
          <w:lang w:val="uk-UA"/>
        </w:rPr>
        <w:t xml:space="preserve"> </w:t>
      </w:r>
      <w:r w:rsidRPr="00FB1868">
        <w:rPr>
          <w:rFonts w:ascii="Times New Roman" w:eastAsia="Times New Roman" w:hAnsi="Times New Roman"/>
          <w:color w:val="000000"/>
          <w:sz w:val="24"/>
          <w:lang w:val="uk-UA"/>
        </w:rPr>
        <w:t xml:space="preserve"> впорядкування місць меморіального поховання, пам’ятників і пам’ятних місць</w:t>
      </w:r>
      <w:r w:rsidR="001C2066" w:rsidRPr="00FB1868">
        <w:rPr>
          <w:rFonts w:ascii="Times New Roman" w:eastAsia="Times New Roman" w:hAnsi="Times New Roman"/>
          <w:color w:val="000000"/>
          <w:sz w:val="24"/>
          <w:lang w:val="uk-UA"/>
        </w:rPr>
        <w:t>; роботи пов’язані з будівництвом або ремонтом об’єктів соціальної сфери, будинків-інтернатів (пансіонатів) для громадян похилого віку, інвалідів і дітей, дитячих оздоровчих таборів, притулків для неповнолітніх та осіб без постійного місця проживання); роботи в архівах з документацією; роботи по інформуванню населення стосовно отримання житлових субсидій та технічній підготовці документації з кур'єрською доставкою документів і запитів, інші види трудової діяльності, які мають суспільно корисну спрямованість, відповідають потребам міської громади та сприяють її соціальному розвитку).</w:t>
      </w:r>
    </w:p>
    <w:p w:rsidR="00B65715" w:rsidRPr="00FB1868" w:rsidRDefault="00B65715" w:rsidP="003907D1">
      <w:pPr>
        <w:widowControl/>
        <w:jc w:val="both"/>
        <w:rPr>
          <w:rFonts w:ascii="Times New Roman" w:hAnsi="Times New Roman"/>
          <w:color w:val="000000"/>
          <w:sz w:val="24"/>
          <w:lang w:val="uk-UA"/>
        </w:rPr>
      </w:pPr>
    </w:p>
    <w:p w:rsidR="003907D1" w:rsidRPr="00FB1868" w:rsidRDefault="003907D1" w:rsidP="003907D1">
      <w:pPr>
        <w:pStyle w:val="ac"/>
        <w:jc w:val="center"/>
        <w:rPr>
          <w:rFonts w:ascii="Times New Roman" w:hAnsi="Times New Roman"/>
          <w:b/>
          <w:sz w:val="24"/>
          <w:lang w:val="uk-UA"/>
        </w:rPr>
      </w:pPr>
      <w:r w:rsidRPr="00FB1868">
        <w:rPr>
          <w:rFonts w:ascii="Times New Roman" w:hAnsi="Times New Roman"/>
          <w:b/>
          <w:sz w:val="24"/>
          <w:lang w:val="uk-UA"/>
        </w:rPr>
        <w:t>2. Мета Програми</w:t>
      </w:r>
    </w:p>
    <w:p w:rsidR="003907D1" w:rsidRPr="00FB1868" w:rsidRDefault="003907D1" w:rsidP="003907D1">
      <w:pPr>
        <w:pStyle w:val="ac"/>
        <w:rPr>
          <w:rFonts w:ascii="Times New Roman" w:hAnsi="Times New Roman"/>
          <w:iCs/>
          <w:sz w:val="24"/>
          <w:lang w:val="uk-UA"/>
        </w:rPr>
      </w:pPr>
    </w:p>
    <w:p w:rsidR="003907D1" w:rsidRPr="00FB1868" w:rsidRDefault="003907D1" w:rsidP="003907D1">
      <w:pPr>
        <w:pStyle w:val="ac"/>
        <w:ind w:firstLine="709"/>
        <w:jc w:val="both"/>
        <w:rPr>
          <w:rFonts w:ascii="Times New Roman" w:hAnsi="Times New Roman"/>
          <w:bCs/>
          <w:sz w:val="24"/>
          <w:lang w:val="uk-UA"/>
        </w:rPr>
      </w:pPr>
      <w:r w:rsidRPr="00FB1868">
        <w:rPr>
          <w:rFonts w:ascii="Times New Roman" w:hAnsi="Times New Roman"/>
          <w:iCs/>
          <w:sz w:val="24"/>
          <w:lang w:val="uk-UA"/>
        </w:rPr>
        <w:t>Залучення максимально широкого кола незайнятих мешканців м</w:t>
      </w:r>
      <w:r w:rsidR="007762B5" w:rsidRPr="00FB1868">
        <w:rPr>
          <w:rFonts w:ascii="Times New Roman" w:hAnsi="Times New Roman"/>
          <w:iCs/>
          <w:sz w:val="24"/>
          <w:lang w:val="uk-UA"/>
        </w:rPr>
        <w:t xml:space="preserve">іста </w:t>
      </w:r>
      <w:r w:rsidRPr="00FB1868">
        <w:rPr>
          <w:rFonts w:ascii="Times New Roman" w:hAnsi="Times New Roman"/>
          <w:iCs/>
          <w:sz w:val="24"/>
          <w:lang w:val="uk-UA"/>
        </w:rPr>
        <w:t>Павлограда до участі у виконанні</w:t>
      </w:r>
      <w:r w:rsidR="007762B5" w:rsidRPr="00FB1868">
        <w:rPr>
          <w:rFonts w:ascii="Times New Roman" w:hAnsi="Times New Roman"/>
          <w:iCs/>
          <w:sz w:val="24"/>
          <w:lang w:val="uk-UA"/>
        </w:rPr>
        <w:t xml:space="preserve"> оплачуваних громадських робіт</w:t>
      </w:r>
      <w:r w:rsidR="007762B5" w:rsidRPr="00FB1868">
        <w:rPr>
          <w:rFonts w:ascii="Times New Roman" w:hAnsi="Times New Roman"/>
          <w:sz w:val="24"/>
          <w:lang w:val="uk-UA"/>
        </w:rPr>
        <w:t>,</w:t>
      </w:r>
      <w:r w:rsidR="007762B5" w:rsidRPr="00FB1868">
        <w:rPr>
          <w:rFonts w:ascii="Times New Roman" w:eastAsia="Times New Roman" w:hAnsi="Times New Roman"/>
          <w:color w:val="000000"/>
          <w:sz w:val="24"/>
          <w:lang w:val="uk-UA"/>
        </w:rPr>
        <w:t xml:space="preserve"> </w:t>
      </w:r>
      <w:r w:rsidRPr="00FB1868">
        <w:rPr>
          <w:rFonts w:ascii="Times New Roman" w:hAnsi="Times New Roman"/>
          <w:iCs/>
          <w:sz w:val="24"/>
          <w:lang w:val="uk-UA"/>
        </w:rPr>
        <w:t xml:space="preserve">що дозволить, шляхом матеріальної підтримки знизити соціальну напругу і вирішувати проблеми міста, в тому числі з благоустрою, </w:t>
      </w:r>
      <w:r w:rsidR="007762B5" w:rsidRPr="00FB1868">
        <w:rPr>
          <w:rFonts w:ascii="Times New Roman" w:hAnsi="Times New Roman"/>
          <w:iCs/>
          <w:sz w:val="24"/>
          <w:lang w:val="uk-UA"/>
        </w:rPr>
        <w:t xml:space="preserve">екології, </w:t>
      </w:r>
      <w:r w:rsidRPr="00FB1868">
        <w:rPr>
          <w:rFonts w:ascii="Times New Roman" w:hAnsi="Times New Roman"/>
          <w:iCs/>
          <w:sz w:val="24"/>
          <w:lang w:val="uk-UA"/>
        </w:rPr>
        <w:t xml:space="preserve">відбудові </w:t>
      </w:r>
      <w:r w:rsidR="007762B5" w:rsidRPr="00FB1868">
        <w:rPr>
          <w:rFonts w:ascii="Times New Roman" w:hAnsi="Times New Roman"/>
          <w:iCs/>
          <w:sz w:val="24"/>
          <w:lang w:val="uk-UA"/>
        </w:rPr>
        <w:t xml:space="preserve">пошкоджень та руйнувань інфраструктури міста, </w:t>
      </w:r>
      <w:r w:rsidRPr="00FB1868">
        <w:rPr>
          <w:rFonts w:ascii="Times New Roman" w:hAnsi="Times New Roman"/>
          <w:iCs/>
          <w:sz w:val="24"/>
          <w:lang w:val="uk-UA"/>
        </w:rPr>
        <w:t>історично-архітектурних пам’яток, меморіальних поховань</w:t>
      </w:r>
      <w:r w:rsidR="007762B5" w:rsidRPr="00FB1868">
        <w:rPr>
          <w:rFonts w:ascii="Times New Roman" w:hAnsi="Times New Roman"/>
          <w:iCs/>
          <w:sz w:val="24"/>
          <w:lang w:val="uk-UA"/>
        </w:rPr>
        <w:t>,</w:t>
      </w:r>
      <w:r w:rsidRPr="00FB1868">
        <w:rPr>
          <w:rFonts w:ascii="Times New Roman" w:hAnsi="Times New Roman"/>
          <w:iCs/>
          <w:sz w:val="24"/>
          <w:lang w:val="uk-UA"/>
        </w:rPr>
        <w:t xml:space="preserve"> об’єктів соціальної сфери</w:t>
      </w:r>
      <w:r w:rsidR="007762B5" w:rsidRPr="00FB1868">
        <w:rPr>
          <w:rFonts w:ascii="Times New Roman" w:hAnsi="Times New Roman"/>
          <w:iCs/>
          <w:sz w:val="24"/>
          <w:lang w:val="uk-UA"/>
        </w:rPr>
        <w:t xml:space="preserve"> тощо</w:t>
      </w:r>
      <w:r w:rsidRPr="00FB1868">
        <w:rPr>
          <w:rFonts w:ascii="Times New Roman" w:hAnsi="Times New Roman"/>
          <w:iCs/>
          <w:sz w:val="24"/>
          <w:lang w:val="uk-UA"/>
        </w:rPr>
        <w:t xml:space="preserve">. </w:t>
      </w:r>
    </w:p>
    <w:p w:rsidR="003907D1" w:rsidRPr="00FB1868" w:rsidRDefault="007762B5" w:rsidP="003907D1">
      <w:pPr>
        <w:pStyle w:val="ac"/>
        <w:ind w:firstLine="709"/>
        <w:jc w:val="both"/>
        <w:rPr>
          <w:rFonts w:ascii="Times New Roman" w:hAnsi="Times New Roman"/>
          <w:sz w:val="24"/>
          <w:lang w:val="uk-UA"/>
        </w:rPr>
      </w:pPr>
      <w:r w:rsidRPr="00FB1868">
        <w:rPr>
          <w:rFonts w:ascii="Times New Roman" w:hAnsi="Times New Roman"/>
          <w:bCs/>
          <w:sz w:val="24"/>
          <w:lang w:val="uk-UA"/>
        </w:rPr>
        <w:t xml:space="preserve">В наслідок військового вторгнення </w:t>
      </w:r>
      <w:r w:rsidR="006138E3" w:rsidRPr="00FB1868">
        <w:rPr>
          <w:rFonts w:ascii="Times New Roman" w:hAnsi="Times New Roman"/>
          <w:bCs/>
          <w:sz w:val="24"/>
          <w:lang w:val="uk-UA"/>
        </w:rPr>
        <w:t>Р</w:t>
      </w:r>
      <w:r w:rsidRPr="00FB1868">
        <w:rPr>
          <w:rFonts w:ascii="Times New Roman" w:hAnsi="Times New Roman"/>
          <w:bCs/>
          <w:sz w:val="24"/>
          <w:lang w:val="uk-UA"/>
        </w:rPr>
        <w:t xml:space="preserve">осійської </w:t>
      </w:r>
      <w:r w:rsidR="006138E3" w:rsidRPr="00FB1868">
        <w:rPr>
          <w:rFonts w:ascii="Times New Roman" w:hAnsi="Times New Roman"/>
          <w:bCs/>
          <w:sz w:val="24"/>
          <w:lang w:val="uk-UA"/>
        </w:rPr>
        <w:t>Ф</w:t>
      </w:r>
      <w:r w:rsidRPr="00FB1868">
        <w:rPr>
          <w:rFonts w:ascii="Times New Roman" w:hAnsi="Times New Roman"/>
          <w:bCs/>
          <w:sz w:val="24"/>
          <w:lang w:val="uk-UA"/>
        </w:rPr>
        <w:t xml:space="preserve">едерації на територію України, а також проведення активних військових дій у місті збільшилась кількість внутрішньо переміщених осіб, які залишились без роботи та житла. </w:t>
      </w:r>
      <w:r w:rsidR="003907D1" w:rsidRPr="00FB1868">
        <w:rPr>
          <w:rFonts w:ascii="Times New Roman" w:hAnsi="Times New Roman"/>
          <w:bCs/>
          <w:sz w:val="24"/>
          <w:lang w:val="uk-UA"/>
        </w:rPr>
        <w:t xml:space="preserve">Досить високим залишається рівень реєстрації громадян, які не можуть на рівних конкурувати на ринку праці та потребують додаткового соціального захисту, </w:t>
      </w:r>
      <w:r w:rsidR="003907D1" w:rsidRPr="00FB1868">
        <w:rPr>
          <w:rFonts w:ascii="Times New Roman" w:hAnsi="Times New Roman"/>
          <w:sz w:val="24"/>
          <w:lang w:val="uk-UA"/>
        </w:rPr>
        <w:t>тривалий час перебувають на обліку в міському центрі зайнятості і отримують невелику за розміром допомогу з безробіття.</w:t>
      </w:r>
      <w:r w:rsidRPr="00FB1868">
        <w:rPr>
          <w:rFonts w:ascii="Times New Roman" w:hAnsi="Times New Roman"/>
          <w:sz w:val="24"/>
          <w:lang w:val="uk-UA"/>
        </w:rPr>
        <w:t xml:space="preserve"> </w:t>
      </w:r>
      <w:r w:rsidR="003907D1" w:rsidRPr="00FB1868">
        <w:rPr>
          <w:rFonts w:ascii="Times New Roman" w:hAnsi="Times New Roman"/>
          <w:color w:val="000000" w:themeColor="text1"/>
          <w:sz w:val="24"/>
          <w:lang w:val="uk-UA"/>
        </w:rPr>
        <w:t>До</w:t>
      </w:r>
      <w:r w:rsidR="003907D1" w:rsidRPr="00FB1868">
        <w:rPr>
          <w:rFonts w:ascii="Times New Roman" w:hAnsi="Times New Roman"/>
          <w:color w:val="FF0000"/>
          <w:sz w:val="24"/>
          <w:lang w:val="uk-UA"/>
        </w:rPr>
        <w:t xml:space="preserve"> </w:t>
      </w:r>
      <w:r w:rsidR="00E364D2" w:rsidRPr="00FB1868">
        <w:rPr>
          <w:rFonts w:ascii="Times New Roman" w:hAnsi="Times New Roman"/>
          <w:sz w:val="24"/>
          <w:lang w:val="uk-UA"/>
        </w:rPr>
        <w:t xml:space="preserve">Павлоградської філії Дніпропетровського обласного центру зайнятості </w:t>
      </w:r>
      <w:r w:rsidR="003907D1" w:rsidRPr="00FB1868">
        <w:rPr>
          <w:rFonts w:ascii="Times New Roman" w:hAnsi="Times New Roman"/>
          <w:sz w:val="24"/>
          <w:lang w:val="uk-UA"/>
        </w:rPr>
        <w:t>також звертаються і молодь, що бажає працювати у вільний від навчання час, пенсіонери та інваліди. Зазначені вище категорії людей мають значні матеріальні проблеми та проблеми із працевлаштуванням.</w:t>
      </w:r>
    </w:p>
    <w:p w:rsidR="003907D1" w:rsidRPr="00FB1868" w:rsidRDefault="003907D1" w:rsidP="003907D1">
      <w:pPr>
        <w:pStyle w:val="ac"/>
        <w:ind w:firstLine="709"/>
        <w:jc w:val="both"/>
        <w:rPr>
          <w:rFonts w:ascii="Times New Roman" w:hAnsi="Times New Roman"/>
          <w:sz w:val="24"/>
          <w:lang w:val="uk-UA"/>
        </w:rPr>
      </w:pPr>
      <w:r w:rsidRPr="00FB1868">
        <w:rPr>
          <w:rFonts w:ascii="Times New Roman" w:hAnsi="Times New Roman"/>
          <w:sz w:val="24"/>
          <w:lang w:val="uk-UA"/>
        </w:rPr>
        <w:t xml:space="preserve">Таким чином, одним із важливих заходів підтримки людей у період вимушеного </w:t>
      </w:r>
      <w:r w:rsidRPr="00FB1868">
        <w:rPr>
          <w:rFonts w:ascii="Times New Roman" w:hAnsi="Times New Roman"/>
          <w:sz w:val="24"/>
          <w:lang w:val="uk-UA"/>
        </w:rPr>
        <w:lastRenderedPageBreak/>
        <w:t xml:space="preserve">безробіття та пошуку роботи є залучення їх до участі в оплачуваних громадських </w:t>
      </w:r>
      <w:r w:rsidR="009578F6" w:rsidRPr="00FB1868">
        <w:rPr>
          <w:rFonts w:ascii="Times New Roman" w:hAnsi="Times New Roman"/>
          <w:sz w:val="24"/>
          <w:lang w:val="uk-UA"/>
        </w:rPr>
        <w:t xml:space="preserve">роботах. Це </w:t>
      </w:r>
      <w:r w:rsidRPr="00FB1868">
        <w:rPr>
          <w:rFonts w:ascii="Times New Roman" w:hAnsi="Times New Roman"/>
          <w:sz w:val="24"/>
          <w:lang w:val="uk-UA"/>
        </w:rPr>
        <w:t xml:space="preserve"> загальнодоступн</w:t>
      </w:r>
      <w:r w:rsidR="009578F6" w:rsidRPr="00FB1868">
        <w:rPr>
          <w:rFonts w:ascii="Times New Roman" w:hAnsi="Times New Roman"/>
          <w:sz w:val="24"/>
          <w:lang w:val="uk-UA"/>
        </w:rPr>
        <w:t>ий вид</w:t>
      </w:r>
      <w:r w:rsidRPr="00FB1868">
        <w:rPr>
          <w:rFonts w:ascii="Times New Roman" w:hAnsi="Times New Roman"/>
          <w:sz w:val="24"/>
          <w:lang w:val="uk-UA"/>
        </w:rPr>
        <w:t xml:space="preserve"> тимчасової трудової діяльності громадян, що виконується на договірній основі. Разом з тим</w:t>
      </w:r>
      <w:r w:rsidR="009578F6" w:rsidRPr="00FB1868">
        <w:rPr>
          <w:rFonts w:ascii="Times New Roman" w:hAnsi="Times New Roman"/>
          <w:sz w:val="24"/>
          <w:lang w:val="uk-UA"/>
        </w:rPr>
        <w:t>,</w:t>
      </w:r>
      <w:r w:rsidRPr="00FB1868">
        <w:rPr>
          <w:rFonts w:ascii="Times New Roman" w:hAnsi="Times New Roman"/>
          <w:sz w:val="24"/>
          <w:lang w:val="uk-UA"/>
        </w:rPr>
        <w:t xml:space="preserve"> ці роботи є важливим фактором підтримання робочого тонусу безробітних і вирішення ряду соціальних проблем міста.</w:t>
      </w:r>
    </w:p>
    <w:p w:rsidR="003907D1" w:rsidRPr="00FB1868" w:rsidRDefault="003907D1" w:rsidP="003907D1">
      <w:pPr>
        <w:pStyle w:val="ac"/>
        <w:ind w:firstLine="709"/>
        <w:jc w:val="both"/>
        <w:rPr>
          <w:rFonts w:ascii="Times New Roman" w:hAnsi="Times New Roman"/>
          <w:sz w:val="24"/>
          <w:lang w:val="uk-UA"/>
        </w:rPr>
      </w:pPr>
      <w:r w:rsidRPr="00FB1868">
        <w:rPr>
          <w:rFonts w:ascii="Times New Roman" w:hAnsi="Times New Roman"/>
          <w:sz w:val="24"/>
          <w:lang w:val="uk-UA"/>
        </w:rPr>
        <w:t>Закон України «Про зайнятість населення», постанов</w:t>
      </w:r>
      <w:r w:rsidR="009578F6" w:rsidRPr="00FB1868">
        <w:rPr>
          <w:rFonts w:ascii="Times New Roman" w:hAnsi="Times New Roman"/>
          <w:sz w:val="24"/>
          <w:lang w:val="uk-UA"/>
        </w:rPr>
        <w:t>а</w:t>
      </w:r>
      <w:r w:rsidRPr="00FB1868">
        <w:rPr>
          <w:rFonts w:ascii="Times New Roman" w:hAnsi="Times New Roman"/>
          <w:sz w:val="24"/>
          <w:lang w:val="uk-UA"/>
        </w:rPr>
        <w:t xml:space="preserve"> </w:t>
      </w:r>
      <w:r w:rsidR="0080607B" w:rsidRPr="00FB1868">
        <w:rPr>
          <w:rFonts w:ascii="Times New Roman" w:hAnsi="Times New Roman"/>
          <w:sz w:val="24"/>
          <w:lang w:val="uk-UA"/>
        </w:rPr>
        <w:t>Кабінету Міністрів України від 20.03.2013р. №175 «Про затвердження Порядку організації громадських та інших робіт тимчасового характеру»</w:t>
      </w:r>
      <w:r w:rsidR="009578F6" w:rsidRPr="00FB1868">
        <w:rPr>
          <w:rFonts w:ascii="Times New Roman" w:hAnsi="Times New Roman"/>
          <w:sz w:val="24"/>
          <w:lang w:val="uk-UA"/>
        </w:rPr>
        <w:t>,</w:t>
      </w:r>
      <w:r w:rsidR="0080607B" w:rsidRPr="00FB1868">
        <w:rPr>
          <w:rFonts w:ascii="Times New Roman" w:hAnsi="Times New Roman"/>
          <w:sz w:val="24"/>
          <w:lang w:val="uk-UA"/>
        </w:rPr>
        <w:t xml:space="preserve"> </w:t>
      </w:r>
      <w:r w:rsidRPr="00FB1868">
        <w:rPr>
          <w:rFonts w:ascii="Times New Roman" w:hAnsi="Times New Roman"/>
          <w:sz w:val="24"/>
          <w:lang w:val="uk-UA"/>
        </w:rPr>
        <w:t xml:space="preserve"> передбача</w:t>
      </w:r>
      <w:r w:rsidR="0080607B" w:rsidRPr="00FB1868">
        <w:rPr>
          <w:rFonts w:ascii="Times New Roman" w:hAnsi="Times New Roman"/>
          <w:sz w:val="24"/>
          <w:lang w:val="uk-UA"/>
        </w:rPr>
        <w:t>ють</w:t>
      </w:r>
      <w:r w:rsidRPr="00FB1868">
        <w:rPr>
          <w:rFonts w:ascii="Times New Roman" w:hAnsi="Times New Roman"/>
          <w:sz w:val="24"/>
          <w:lang w:val="uk-UA"/>
        </w:rPr>
        <w:t xml:space="preserve"> фінансування їх за рахунок коштів місцевого бюджету та Фонду загальнообов’язкового державного соціального страхування України на випадок безробіття (далі – Фонд) на паритетних засадах, а також окремими підприємствами, організаціями та установами.</w:t>
      </w:r>
    </w:p>
    <w:p w:rsidR="003907D1" w:rsidRPr="00FB1868" w:rsidRDefault="003907D1" w:rsidP="003907D1">
      <w:pPr>
        <w:pStyle w:val="ac"/>
        <w:ind w:firstLine="709"/>
        <w:jc w:val="both"/>
        <w:rPr>
          <w:rFonts w:ascii="Times New Roman" w:hAnsi="Times New Roman"/>
          <w:sz w:val="24"/>
          <w:lang w:val="uk-UA"/>
        </w:rPr>
      </w:pPr>
      <w:r w:rsidRPr="00FB1868">
        <w:rPr>
          <w:rFonts w:ascii="Times New Roman" w:hAnsi="Times New Roman"/>
          <w:sz w:val="24"/>
          <w:lang w:val="uk-UA"/>
        </w:rPr>
        <w:t>Реалізація цього напрямку дасть змогу населенню заробляти кошти на прожиття у скрутний для себе час і, разом з тим, внести певний вклад у вирішення соціально важливих проблем міста. Крім того, участь у громадських роботах активізує інтерес до пошуку підходящої роботи, прискорить вирішення проблеми працевлаштування безробітних.</w:t>
      </w:r>
    </w:p>
    <w:p w:rsidR="00426A53" w:rsidRPr="00FB1868" w:rsidRDefault="00426A53" w:rsidP="003907D1">
      <w:pPr>
        <w:pStyle w:val="ac"/>
        <w:jc w:val="both"/>
        <w:rPr>
          <w:rFonts w:ascii="Times New Roman" w:hAnsi="Times New Roman"/>
          <w:sz w:val="24"/>
          <w:lang w:val="uk-UA"/>
        </w:rPr>
      </w:pPr>
    </w:p>
    <w:p w:rsidR="003907D1" w:rsidRPr="00FB1868" w:rsidRDefault="003907D1" w:rsidP="003907D1">
      <w:pPr>
        <w:pStyle w:val="ac"/>
        <w:jc w:val="center"/>
        <w:rPr>
          <w:rFonts w:ascii="Times New Roman" w:hAnsi="Times New Roman"/>
          <w:b/>
          <w:sz w:val="24"/>
          <w:lang w:val="uk-UA"/>
        </w:rPr>
      </w:pPr>
      <w:r w:rsidRPr="00FB1868">
        <w:rPr>
          <w:rFonts w:ascii="Times New Roman" w:hAnsi="Times New Roman"/>
          <w:b/>
          <w:sz w:val="24"/>
          <w:lang w:val="uk-UA"/>
        </w:rPr>
        <w:t>3. Обґрунтування шляхів і засобів розв’язання проблеми,</w:t>
      </w:r>
    </w:p>
    <w:p w:rsidR="003907D1" w:rsidRPr="00FB1868" w:rsidRDefault="003907D1" w:rsidP="003907D1">
      <w:pPr>
        <w:pStyle w:val="ac"/>
        <w:jc w:val="center"/>
        <w:rPr>
          <w:rFonts w:ascii="Times New Roman" w:hAnsi="Times New Roman"/>
          <w:b/>
          <w:sz w:val="24"/>
          <w:lang w:val="uk-UA"/>
        </w:rPr>
      </w:pPr>
      <w:r w:rsidRPr="00FB1868">
        <w:rPr>
          <w:rFonts w:ascii="Times New Roman" w:hAnsi="Times New Roman"/>
          <w:b/>
          <w:sz w:val="24"/>
          <w:lang w:val="uk-UA"/>
        </w:rPr>
        <w:t>строки та етапи виконання Програми</w:t>
      </w:r>
    </w:p>
    <w:p w:rsidR="003907D1" w:rsidRPr="00FB1868" w:rsidRDefault="003907D1" w:rsidP="003907D1">
      <w:pPr>
        <w:pStyle w:val="ac"/>
        <w:jc w:val="both"/>
        <w:rPr>
          <w:rFonts w:ascii="Times New Roman" w:hAnsi="Times New Roman"/>
          <w:sz w:val="24"/>
          <w:lang w:val="uk-UA"/>
        </w:rPr>
      </w:pPr>
    </w:p>
    <w:p w:rsidR="003907D1" w:rsidRPr="00FB1868" w:rsidRDefault="003907D1" w:rsidP="003907D1">
      <w:pPr>
        <w:pStyle w:val="ac"/>
        <w:ind w:firstLine="709"/>
        <w:jc w:val="both"/>
        <w:rPr>
          <w:rFonts w:ascii="Times New Roman" w:eastAsia="Times New Roman" w:hAnsi="Times New Roman"/>
          <w:sz w:val="24"/>
          <w:lang w:val="uk-UA"/>
        </w:rPr>
      </w:pPr>
      <w:r w:rsidRPr="00FB1868">
        <w:rPr>
          <w:rFonts w:ascii="Times New Roman" w:hAnsi="Times New Roman"/>
          <w:sz w:val="24"/>
          <w:lang w:val="uk-UA"/>
        </w:rPr>
        <w:t xml:space="preserve">Програма передбачає розв'язання проблеми </w:t>
      </w:r>
      <w:r w:rsidRPr="00FB1868">
        <w:rPr>
          <w:rFonts w:ascii="Times New Roman" w:eastAsia="Times New Roman" w:hAnsi="Times New Roman"/>
          <w:sz w:val="24"/>
          <w:lang w:val="uk-UA"/>
        </w:rPr>
        <w:t>забезпечення тимчасової зайнятості населення (передусім осіб, зареєстрованих як безробітні) шляхом направлення їх на громадські роботи</w:t>
      </w:r>
      <w:r w:rsidR="00DC1EA2" w:rsidRPr="00FB1868">
        <w:rPr>
          <w:rFonts w:ascii="Times New Roman" w:eastAsia="Times New Roman" w:hAnsi="Times New Roman"/>
          <w:sz w:val="24"/>
          <w:lang w:val="uk-UA"/>
        </w:rPr>
        <w:t>,</w:t>
      </w:r>
      <w:r w:rsidRPr="00FB1868">
        <w:rPr>
          <w:rFonts w:ascii="Times New Roman" w:eastAsia="Times New Roman" w:hAnsi="Times New Roman"/>
          <w:sz w:val="24"/>
          <w:lang w:val="uk-UA"/>
        </w:rPr>
        <w:t xml:space="preserve"> які мають суспільно корисну спрямованість, відповідають потребам громади. Програма реалізується протягом 20</w:t>
      </w:r>
      <w:r w:rsidR="005B68AB" w:rsidRPr="00FB1868">
        <w:rPr>
          <w:rFonts w:ascii="Times New Roman" w:eastAsia="Times New Roman" w:hAnsi="Times New Roman"/>
          <w:sz w:val="24"/>
          <w:lang w:val="uk-UA"/>
        </w:rPr>
        <w:t>23</w:t>
      </w:r>
      <w:r w:rsidRPr="00FB1868">
        <w:rPr>
          <w:rFonts w:ascii="Times New Roman" w:eastAsia="Times New Roman" w:hAnsi="Times New Roman"/>
          <w:sz w:val="24"/>
          <w:lang w:val="uk-UA"/>
        </w:rPr>
        <w:t>-202</w:t>
      </w:r>
      <w:r w:rsidR="005B68AB" w:rsidRPr="00FB1868">
        <w:rPr>
          <w:rFonts w:ascii="Times New Roman" w:eastAsia="Times New Roman" w:hAnsi="Times New Roman"/>
          <w:sz w:val="24"/>
          <w:lang w:val="uk-UA"/>
        </w:rPr>
        <w:t>5</w:t>
      </w:r>
      <w:r w:rsidRPr="00FB1868">
        <w:rPr>
          <w:rFonts w:ascii="Times New Roman" w:eastAsia="Times New Roman" w:hAnsi="Times New Roman"/>
          <w:sz w:val="24"/>
          <w:lang w:val="uk-UA"/>
        </w:rPr>
        <w:t xml:space="preserve"> років в один етап. </w:t>
      </w:r>
    </w:p>
    <w:p w:rsidR="00B65715" w:rsidRPr="00FB1868" w:rsidRDefault="00B65715" w:rsidP="003907D1">
      <w:pPr>
        <w:pStyle w:val="ac"/>
        <w:jc w:val="both"/>
        <w:rPr>
          <w:rFonts w:ascii="Times New Roman" w:hAnsi="Times New Roman"/>
          <w:sz w:val="24"/>
          <w:lang w:val="uk-UA"/>
        </w:rPr>
      </w:pPr>
    </w:p>
    <w:p w:rsidR="003907D1" w:rsidRPr="00FB1868" w:rsidRDefault="003907D1" w:rsidP="003907D1">
      <w:pPr>
        <w:pStyle w:val="ac"/>
        <w:jc w:val="center"/>
        <w:rPr>
          <w:rFonts w:ascii="Times New Roman" w:hAnsi="Times New Roman"/>
          <w:b/>
          <w:bCs/>
          <w:sz w:val="24"/>
          <w:lang w:val="uk-UA"/>
        </w:rPr>
      </w:pPr>
      <w:r w:rsidRPr="00FB1868">
        <w:rPr>
          <w:rFonts w:ascii="Times New Roman" w:hAnsi="Times New Roman"/>
          <w:b/>
          <w:bCs/>
          <w:sz w:val="24"/>
          <w:lang w:val="uk-UA"/>
        </w:rPr>
        <w:t>Шляхи розв'язання проблеми</w:t>
      </w:r>
    </w:p>
    <w:p w:rsidR="003907D1" w:rsidRPr="00FB1868" w:rsidRDefault="003907D1" w:rsidP="003907D1">
      <w:pPr>
        <w:pStyle w:val="ac"/>
        <w:jc w:val="center"/>
        <w:rPr>
          <w:rFonts w:ascii="Times New Roman" w:hAnsi="Times New Roman"/>
          <w:b/>
          <w:sz w:val="24"/>
          <w:lang w:val="uk-UA"/>
        </w:rPr>
      </w:pPr>
    </w:p>
    <w:p w:rsidR="003907D1" w:rsidRPr="00FB1868" w:rsidRDefault="003907D1" w:rsidP="0011165B">
      <w:pPr>
        <w:pStyle w:val="ac"/>
        <w:ind w:firstLine="567"/>
        <w:jc w:val="both"/>
        <w:rPr>
          <w:rFonts w:ascii="Times New Roman" w:hAnsi="Times New Roman"/>
          <w:sz w:val="24"/>
          <w:lang w:val="uk-UA"/>
        </w:rPr>
      </w:pPr>
      <w:r w:rsidRPr="00FB1868">
        <w:rPr>
          <w:rFonts w:ascii="Times New Roman" w:hAnsi="Times New Roman"/>
          <w:sz w:val="24"/>
          <w:lang w:val="uk-UA"/>
        </w:rPr>
        <w:t>3.1. Систематично аналізувати потребу комунальних господарств і служб, що займаються проблемами благоустрою міста, соціального захисту одиноких осіб і громадян похилого віку, інвалідів праці та війни, учасників, інвалідів АТО</w:t>
      </w:r>
      <w:r w:rsidR="00633939" w:rsidRPr="00FB1868">
        <w:rPr>
          <w:rFonts w:ascii="Times New Roman" w:hAnsi="Times New Roman"/>
          <w:sz w:val="24"/>
          <w:lang w:val="uk-UA"/>
        </w:rPr>
        <w:t xml:space="preserve"> та осіб, що брали безпосередню участь у заходах, необхідних для забезпечення оборони України, захисту безпеки населення та інтересів держави у зв’язку з військовою агресією </w:t>
      </w:r>
      <w:r w:rsidR="00CA23E2" w:rsidRPr="00FB1868">
        <w:rPr>
          <w:rFonts w:ascii="Times New Roman" w:hAnsi="Times New Roman"/>
          <w:sz w:val="24"/>
          <w:lang w:val="uk-UA"/>
        </w:rPr>
        <w:t>Р</w:t>
      </w:r>
      <w:r w:rsidR="00633939" w:rsidRPr="00FB1868">
        <w:rPr>
          <w:rFonts w:ascii="Times New Roman" w:hAnsi="Times New Roman"/>
          <w:sz w:val="24"/>
          <w:lang w:val="uk-UA"/>
        </w:rPr>
        <w:t xml:space="preserve">осійської </w:t>
      </w:r>
      <w:r w:rsidR="00CA23E2" w:rsidRPr="00FB1868">
        <w:rPr>
          <w:rFonts w:ascii="Times New Roman" w:hAnsi="Times New Roman"/>
          <w:sz w:val="24"/>
          <w:lang w:val="uk-UA"/>
        </w:rPr>
        <w:t>Ф</w:t>
      </w:r>
      <w:r w:rsidR="00633939" w:rsidRPr="00FB1868">
        <w:rPr>
          <w:rFonts w:ascii="Times New Roman" w:hAnsi="Times New Roman"/>
          <w:sz w:val="24"/>
          <w:lang w:val="uk-UA"/>
        </w:rPr>
        <w:t>едерації проти України</w:t>
      </w:r>
      <w:r w:rsidR="00414140" w:rsidRPr="00FB1868">
        <w:rPr>
          <w:rFonts w:ascii="Times New Roman" w:hAnsi="Times New Roman"/>
          <w:sz w:val="24"/>
          <w:lang w:val="uk-UA"/>
        </w:rPr>
        <w:t>;</w:t>
      </w:r>
      <w:r w:rsidRPr="00FB1868">
        <w:rPr>
          <w:rFonts w:ascii="Times New Roman" w:hAnsi="Times New Roman"/>
          <w:sz w:val="24"/>
          <w:lang w:val="uk-UA"/>
        </w:rPr>
        <w:t xml:space="preserve"> внутрішньо-переміщених осіб; закладів медицини, освіти та культури, з метою організації оплачуваних громадських робіт, залучення до їхнього виконання максимально можливої кількості безробітних  громадян, збільшення тривалості цих робіт.</w:t>
      </w:r>
    </w:p>
    <w:p w:rsidR="003907D1" w:rsidRPr="00FB1868" w:rsidRDefault="003907D1" w:rsidP="0011165B">
      <w:pPr>
        <w:ind w:left="3969"/>
        <w:jc w:val="both"/>
        <w:rPr>
          <w:rFonts w:ascii="Times New Roman" w:eastAsia="Times New Roman" w:hAnsi="Times New Roman"/>
          <w:b/>
          <w:i/>
          <w:color w:val="000000"/>
          <w:sz w:val="24"/>
          <w:lang w:val="uk-UA"/>
        </w:rPr>
      </w:pPr>
      <w:r w:rsidRPr="00FB1868">
        <w:rPr>
          <w:rFonts w:ascii="Times New Roman" w:hAnsi="Times New Roman"/>
          <w:b/>
          <w:i/>
          <w:color w:val="000000"/>
          <w:sz w:val="24"/>
          <w:lang w:val="uk-UA"/>
        </w:rPr>
        <w:t>Виконавці:</w:t>
      </w:r>
    </w:p>
    <w:p w:rsidR="003907D1" w:rsidRPr="00FB1868" w:rsidRDefault="00E364D2" w:rsidP="0011165B">
      <w:pPr>
        <w:ind w:left="3969"/>
        <w:jc w:val="both"/>
        <w:rPr>
          <w:rFonts w:ascii="Times New Roman" w:hAnsi="Times New Roman"/>
          <w:color w:val="000000"/>
          <w:sz w:val="24"/>
          <w:lang w:val="uk-UA"/>
        </w:rPr>
      </w:pPr>
      <w:r w:rsidRPr="00FB1868">
        <w:rPr>
          <w:rFonts w:ascii="Times New Roman" w:hAnsi="Times New Roman"/>
          <w:sz w:val="24"/>
          <w:lang w:val="uk-UA"/>
        </w:rPr>
        <w:t xml:space="preserve">Павлоградська філія Дніпропетровського обласного центру зайнятості, </w:t>
      </w:r>
      <w:r w:rsidR="009E7B1D" w:rsidRPr="00FB1868">
        <w:rPr>
          <w:rFonts w:ascii="Times New Roman" w:eastAsia="Times New Roman" w:hAnsi="Times New Roman"/>
          <w:color w:val="000000"/>
          <w:sz w:val="24"/>
          <w:lang w:val="uk-UA"/>
        </w:rPr>
        <w:t>у</w:t>
      </w:r>
      <w:r w:rsidR="003907D1" w:rsidRPr="00FB1868">
        <w:rPr>
          <w:rFonts w:ascii="Times New Roman" w:eastAsia="Times New Roman" w:hAnsi="Times New Roman"/>
          <w:color w:val="000000"/>
          <w:sz w:val="24"/>
          <w:lang w:val="uk-UA"/>
        </w:rPr>
        <w:t>правління комунального господарства</w:t>
      </w:r>
      <w:r w:rsidR="0011165B" w:rsidRPr="00FB1868">
        <w:rPr>
          <w:rFonts w:ascii="Times New Roman" w:eastAsia="Times New Roman" w:hAnsi="Times New Roman"/>
          <w:color w:val="000000"/>
          <w:sz w:val="24"/>
          <w:lang w:val="uk-UA"/>
        </w:rPr>
        <w:t xml:space="preserve"> </w:t>
      </w:r>
      <w:r w:rsidR="003907D1" w:rsidRPr="00FB1868">
        <w:rPr>
          <w:rFonts w:ascii="Times New Roman" w:eastAsia="Times New Roman" w:hAnsi="Times New Roman"/>
          <w:color w:val="000000"/>
          <w:sz w:val="24"/>
          <w:lang w:val="uk-UA"/>
        </w:rPr>
        <w:t>та будівництва Павлоградської міської</w:t>
      </w:r>
      <w:r w:rsidR="0011165B" w:rsidRPr="00FB1868">
        <w:rPr>
          <w:rFonts w:ascii="Times New Roman" w:eastAsia="Times New Roman" w:hAnsi="Times New Roman"/>
          <w:color w:val="000000"/>
          <w:sz w:val="24"/>
          <w:lang w:val="uk-UA"/>
        </w:rPr>
        <w:t xml:space="preserve"> </w:t>
      </w:r>
      <w:r w:rsidR="003907D1" w:rsidRPr="00FB1868">
        <w:rPr>
          <w:rFonts w:ascii="Times New Roman" w:eastAsia="Times New Roman" w:hAnsi="Times New Roman"/>
          <w:color w:val="000000"/>
          <w:sz w:val="24"/>
          <w:lang w:val="uk-UA"/>
        </w:rPr>
        <w:t>ради, управління соціального захисту</w:t>
      </w:r>
      <w:r w:rsidR="0011165B" w:rsidRPr="00FB1868">
        <w:rPr>
          <w:rFonts w:ascii="Times New Roman" w:eastAsia="Times New Roman" w:hAnsi="Times New Roman"/>
          <w:color w:val="000000"/>
          <w:sz w:val="24"/>
          <w:lang w:val="uk-UA"/>
        </w:rPr>
        <w:t xml:space="preserve"> </w:t>
      </w:r>
      <w:r w:rsidR="003907D1" w:rsidRPr="00FB1868">
        <w:rPr>
          <w:rFonts w:ascii="Times New Roman" w:eastAsia="Times New Roman" w:hAnsi="Times New Roman"/>
          <w:color w:val="000000"/>
          <w:sz w:val="24"/>
          <w:lang w:val="uk-UA"/>
        </w:rPr>
        <w:t>населення,</w:t>
      </w:r>
      <w:r w:rsidR="0011165B" w:rsidRPr="00FB1868">
        <w:rPr>
          <w:rFonts w:ascii="Times New Roman" w:eastAsia="Times New Roman" w:hAnsi="Times New Roman"/>
          <w:color w:val="000000"/>
          <w:sz w:val="24"/>
          <w:lang w:val="uk-UA"/>
        </w:rPr>
        <w:t xml:space="preserve"> </w:t>
      </w:r>
      <w:r w:rsidR="003907D1" w:rsidRPr="00FB1868">
        <w:rPr>
          <w:rFonts w:ascii="Times New Roman" w:hAnsi="Times New Roman"/>
          <w:sz w:val="24"/>
          <w:lang w:val="uk-UA"/>
        </w:rPr>
        <w:t>підприємства</w:t>
      </w:r>
      <w:r w:rsidR="003907D1" w:rsidRPr="00FB1868">
        <w:rPr>
          <w:rFonts w:ascii="Times New Roman" w:hAnsi="Times New Roman"/>
          <w:color w:val="000000"/>
          <w:sz w:val="24"/>
          <w:lang w:val="uk-UA"/>
        </w:rPr>
        <w:t>, організації</w:t>
      </w:r>
      <w:r w:rsidR="0011165B" w:rsidRPr="00FB1868">
        <w:rPr>
          <w:rFonts w:ascii="Times New Roman" w:hAnsi="Times New Roman"/>
          <w:color w:val="000000"/>
          <w:sz w:val="24"/>
          <w:lang w:val="uk-UA"/>
        </w:rPr>
        <w:t xml:space="preserve"> </w:t>
      </w:r>
      <w:r w:rsidR="003907D1" w:rsidRPr="00FB1868">
        <w:rPr>
          <w:rFonts w:ascii="Times New Roman" w:hAnsi="Times New Roman"/>
          <w:color w:val="000000"/>
          <w:sz w:val="24"/>
          <w:lang w:val="uk-UA"/>
        </w:rPr>
        <w:t>та установи, які організовують</w:t>
      </w:r>
      <w:r w:rsidR="0011165B" w:rsidRPr="00FB1868">
        <w:rPr>
          <w:rFonts w:ascii="Times New Roman" w:hAnsi="Times New Roman"/>
          <w:color w:val="000000"/>
          <w:sz w:val="24"/>
          <w:lang w:val="uk-UA"/>
        </w:rPr>
        <w:t xml:space="preserve"> </w:t>
      </w:r>
      <w:r w:rsidR="003907D1" w:rsidRPr="00FB1868">
        <w:rPr>
          <w:rFonts w:ascii="Times New Roman" w:hAnsi="Times New Roman"/>
          <w:color w:val="000000"/>
          <w:sz w:val="24"/>
          <w:lang w:val="uk-UA"/>
        </w:rPr>
        <w:t>оплачувані громадські роботи.</w:t>
      </w:r>
    </w:p>
    <w:p w:rsidR="003907D1" w:rsidRPr="00FB1868" w:rsidRDefault="003907D1" w:rsidP="0011165B">
      <w:pPr>
        <w:pStyle w:val="af0"/>
        <w:spacing w:after="0"/>
        <w:ind w:left="3969"/>
        <w:jc w:val="both"/>
        <w:rPr>
          <w:rFonts w:ascii="Times New Roman" w:hAnsi="Times New Roman" w:cs="Times New Roman"/>
          <w:color w:val="000000"/>
          <w:sz w:val="24"/>
          <w:lang w:val="uk-UA"/>
        </w:rPr>
      </w:pPr>
      <w:r w:rsidRPr="00FB1868">
        <w:rPr>
          <w:rFonts w:ascii="Times New Roman" w:hAnsi="Times New Roman" w:cs="Times New Roman"/>
          <w:b/>
          <w:i/>
          <w:color w:val="000000"/>
          <w:sz w:val="24"/>
          <w:lang w:val="uk-UA"/>
        </w:rPr>
        <w:t>Термін:</w:t>
      </w:r>
      <w:r w:rsidRPr="00FB1868">
        <w:rPr>
          <w:rFonts w:ascii="Times New Roman" w:hAnsi="Times New Roman" w:cs="Times New Roman"/>
          <w:color w:val="000000"/>
          <w:sz w:val="24"/>
          <w:lang w:val="uk-UA"/>
        </w:rPr>
        <w:t xml:space="preserve"> протягом 20</w:t>
      </w:r>
      <w:r w:rsidR="005B68AB" w:rsidRPr="00FB1868">
        <w:rPr>
          <w:rFonts w:ascii="Times New Roman" w:hAnsi="Times New Roman" w:cs="Times New Roman"/>
          <w:color w:val="000000"/>
          <w:sz w:val="24"/>
          <w:lang w:val="uk-UA"/>
        </w:rPr>
        <w:t>23</w:t>
      </w:r>
      <w:r w:rsidRPr="00FB1868">
        <w:rPr>
          <w:rFonts w:ascii="Times New Roman" w:hAnsi="Times New Roman" w:cs="Times New Roman"/>
          <w:color w:val="000000"/>
          <w:sz w:val="24"/>
          <w:lang w:val="uk-UA"/>
        </w:rPr>
        <w:t>-202</w:t>
      </w:r>
      <w:r w:rsidR="005B68AB" w:rsidRPr="00FB1868">
        <w:rPr>
          <w:rFonts w:ascii="Times New Roman" w:hAnsi="Times New Roman" w:cs="Times New Roman"/>
          <w:color w:val="000000"/>
          <w:sz w:val="24"/>
          <w:lang w:val="uk-UA"/>
        </w:rPr>
        <w:t>5</w:t>
      </w:r>
      <w:r w:rsidRPr="00FB1868">
        <w:rPr>
          <w:rFonts w:ascii="Times New Roman" w:hAnsi="Times New Roman" w:cs="Times New Roman"/>
          <w:color w:val="000000"/>
          <w:sz w:val="24"/>
          <w:lang w:val="uk-UA"/>
        </w:rPr>
        <w:t xml:space="preserve"> років.</w:t>
      </w:r>
    </w:p>
    <w:p w:rsidR="003907D1" w:rsidRPr="00FB1868" w:rsidRDefault="003907D1" w:rsidP="003907D1">
      <w:pPr>
        <w:pStyle w:val="af0"/>
        <w:spacing w:after="0"/>
        <w:ind w:left="4253"/>
        <w:jc w:val="both"/>
        <w:rPr>
          <w:rFonts w:ascii="Times New Roman" w:hAnsi="Times New Roman" w:cs="Times New Roman"/>
          <w:color w:val="000000"/>
          <w:sz w:val="24"/>
          <w:lang w:val="uk-UA"/>
        </w:rPr>
      </w:pPr>
    </w:p>
    <w:p w:rsidR="003907D1" w:rsidRPr="00FB1868" w:rsidRDefault="003907D1" w:rsidP="003907D1">
      <w:pPr>
        <w:ind w:firstLine="720"/>
        <w:jc w:val="both"/>
        <w:rPr>
          <w:rFonts w:ascii="Times New Roman" w:hAnsi="Times New Roman"/>
          <w:color w:val="000000"/>
          <w:sz w:val="24"/>
          <w:lang w:val="uk-UA"/>
        </w:rPr>
      </w:pPr>
      <w:r w:rsidRPr="00FB1868">
        <w:rPr>
          <w:rFonts w:ascii="Times New Roman" w:hAnsi="Times New Roman"/>
          <w:color w:val="000000"/>
          <w:sz w:val="24"/>
          <w:lang w:val="uk-UA"/>
        </w:rPr>
        <w:t xml:space="preserve">3.2. З метою вивчення ситуації на ринку праці направляти запити підприємствам, організаціям, установам міста та узагальнювати їхні пропозиції щодо організації спеціальних тимчасових робочих місць для проведення оплачуваних громадських </w:t>
      </w:r>
      <w:r w:rsidR="00860647" w:rsidRPr="00FB1868">
        <w:rPr>
          <w:rFonts w:ascii="Times New Roman" w:hAnsi="Times New Roman"/>
          <w:color w:val="000000"/>
          <w:sz w:val="24"/>
          <w:lang w:val="uk-UA"/>
        </w:rPr>
        <w:t>робіт</w:t>
      </w:r>
      <w:r w:rsidRPr="00FB1868">
        <w:rPr>
          <w:rFonts w:ascii="Times New Roman" w:hAnsi="Times New Roman"/>
          <w:color w:val="000000"/>
          <w:sz w:val="24"/>
          <w:lang w:val="uk-UA"/>
        </w:rPr>
        <w:t xml:space="preserve">, укладати договори про спільну діяльність щодо виконання цих робіт. </w:t>
      </w:r>
    </w:p>
    <w:p w:rsidR="003907D1" w:rsidRPr="00FB1868" w:rsidRDefault="003907D1" w:rsidP="003907D1">
      <w:pPr>
        <w:ind w:firstLine="720"/>
        <w:jc w:val="both"/>
        <w:rPr>
          <w:rFonts w:ascii="Times New Roman" w:hAnsi="Times New Roman"/>
          <w:color w:val="000000"/>
          <w:sz w:val="24"/>
          <w:lang w:val="uk-UA"/>
        </w:rPr>
      </w:pPr>
      <w:r w:rsidRPr="00FB1868">
        <w:rPr>
          <w:rFonts w:ascii="Times New Roman" w:hAnsi="Times New Roman"/>
          <w:color w:val="000000"/>
          <w:sz w:val="24"/>
          <w:lang w:val="uk-UA"/>
        </w:rPr>
        <w:t>Систематично проводити роботу щодо роз’яснення соціальної значимості та користі для міста та конкретних роботодавців оплачуваних громадських робіт через місцеві засоби масової інформації, семінари, круглі столи тощо.</w:t>
      </w:r>
    </w:p>
    <w:p w:rsidR="003907D1" w:rsidRPr="00FB1868" w:rsidRDefault="003907D1" w:rsidP="00414140">
      <w:pPr>
        <w:pStyle w:val="ac"/>
        <w:ind w:left="4253"/>
        <w:rPr>
          <w:rFonts w:ascii="Times New Roman" w:hAnsi="Times New Roman"/>
          <w:sz w:val="24"/>
          <w:lang w:val="uk-UA"/>
        </w:rPr>
      </w:pPr>
      <w:r w:rsidRPr="00FB1868">
        <w:rPr>
          <w:rFonts w:ascii="Times New Roman" w:hAnsi="Times New Roman"/>
          <w:b/>
          <w:i/>
          <w:sz w:val="24"/>
          <w:lang w:val="uk-UA"/>
        </w:rPr>
        <w:t>Виконавці:</w:t>
      </w:r>
      <w:r w:rsidRPr="00FB1868">
        <w:rPr>
          <w:rFonts w:ascii="Times New Roman" w:hAnsi="Times New Roman"/>
          <w:sz w:val="24"/>
          <w:lang w:val="uk-UA"/>
        </w:rPr>
        <w:t xml:space="preserve"> </w:t>
      </w:r>
      <w:r w:rsidR="00E364D2" w:rsidRPr="00FB1868">
        <w:rPr>
          <w:rFonts w:ascii="Times New Roman" w:hAnsi="Times New Roman"/>
          <w:sz w:val="24"/>
          <w:lang w:val="uk-UA"/>
        </w:rPr>
        <w:t xml:space="preserve">Павлоградська філія </w:t>
      </w:r>
      <w:r w:rsidR="00E364D2" w:rsidRPr="00FB1868">
        <w:rPr>
          <w:rFonts w:ascii="Times New Roman" w:hAnsi="Times New Roman"/>
          <w:sz w:val="24"/>
          <w:lang w:val="uk-UA"/>
        </w:rPr>
        <w:lastRenderedPageBreak/>
        <w:t xml:space="preserve">Дніпропетровського обласного центру зайнятості,  </w:t>
      </w:r>
      <w:r w:rsidRPr="00FB1868">
        <w:rPr>
          <w:rFonts w:ascii="Times New Roman" w:hAnsi="Times New Roman"/>
          <w:sz w:val="24"/>
          <w:lang w:val="uk-UA"/>
        </w:rPr>
        <w:t xml:space="preserve">відділ з економічних питань </w:t>
      </w:r>
      <w:r w:rsidR="00FD0511" w:rsidRPr="00FB1868">
        <w:rPr>
          <w:rFonts w:ascii="Times New Roman" w:hAnsi="Times New Roman"/>
          <w:sz w:val="24"/>
          <w:lang w:val="uk-UA"/>
        </w:rPr>
        <w:t xml:space="preserve">виконавчого комітету </w:t>
      </w:r>
      <w:r w:rsidRPr="00FB1868">
        <w:rPr>
          <w:rFonts w:ascii="Times New Roman" w:hAnsi="Times New Roman"/>
          <w:sz w:val="24"/>
          <w:lang w:val="uk-UA"/>
        </w:rPr>
        <w:t>Павлоградської міської ради</w:t>
      </w:r>
    </w:p>
    <w:p w:rsidR="003907D1" w:rsidRPr="00FB1868" w:rsidRDefault="003907D1" w:rsidP="00414140">
      <w:pPr>
        <w:pStyle w:val="ac"/>
        <w:ind w:left="4253"/>
        <w:rPr>
          <w:rFonts w:ascii="Times New Roman" w:hAnsi="Times New Roman"/>
          <w:sz w:val="24"/>
          <w:lang w:val="uk-UA"/>
        </w:rPr>
      </w:pPr>
      <w:r w:rsidRPr="00FB1868">
        <w:rPr>
          <w:rFonts w:ascii="Times New Roman" w:hAnsi="Times New Roman"/>
          <w:b/>
          <w:i/>
          <w:sz w:val="24"/>
          <w:lang w:val="uk-UA"/>
        </w:rPr>
        <w:t>Термін:</w:t>
      </w:r>
      <w:r w:rsidRPr="00FB1868">
        <w:rPr>
          <w:rFonts w:ascii="Times New Roman" w:hAnsi="Times New Roman"/>
          <w:sz w:val="24"/>
          <w:lang w:val="uk-UA"/>
        </w:rPr>
        <w:t xml:space="preserve"> протягом 20</w:t>
      </w:r>
      <w:r w:rsidR="005B68AB" w:rsidRPr="00FB1868">
        <w:rPr>
          <w:rFonts w:ascii="Times New Roman" w:hAnsi="Times New Roman"/>
          <w:sz w:val="24"/>
          <w:lang w:val="uk-UA"/>
        </w:rPr>
        <w:t>23</w:t>
      </w:r>
      <w:r w:rsidRPr="00FB1868">
        <w:rPr>
          <w:rFonts w:ascii="Times New Roman" w:hAnsi="Times New Roman"/>
          <w:sz w:val="24"/>
          <w:lang w:val="uk-UA"/>
        </w:rPr>
        <w:t>-202</w:t>
      </w:r>
      <w:r w:rsidR="005B68AB" w:rsidRPr="00FB1868">
        <w:rPr>
          <w:rFonts w:ascii="Times New Roman" w:hAnsi="Times New Roman"/>
          <w:sz w:val="24"/>
          <w:lang w:val="uk-UA"/>
        </w:rPr>
        <w:t>5</w:t>
      </w:r>
      <w:r w:rsidRPr="00FB1868">
        <w:rPr>
          <w:rFonts w:ascii="Times New Roman" w:hAnsi="Times New Roman"/>
          <w:sz w:val="24"/>
          <w:lang w:val="uk-UA"/>
        </w:rPr>
        <w:t xml:space="preserve"> років.</w:t>
      </w:r>
    </w:p>
    <w:p w:rsidR="003907D1" w:rsidRPr="00FB1868" w:rsidRDefault="003907D1" w:rsidP="003907D1">
      <w:pPr>
        <w:ind w:firstLine="720"/>
        <w:jc w:val="both"/>
        <w:rPr>
          <w:rFonts w:ascii="Times New Roman" w:hAnsi="Times New Roman"/>
          <w:color w:val="000000"/>
          <w:sz w:val="24"/>
          <w:lang w:val="uk-UA"/>
        </w:rPr>
      </w:pPr>
    </w:p>
    <w:p w:rsidR="003907D1" w:rsidRPr="00FB1868" w:rsidRDefault="003907D1" w:rsidP="003907D1">
      <w:pPr>
        <w:ind w:firstLine="720"/>
        <w:jc w:val="both"/>
        <w:rPr>
          <w:rFonts w:ascii="Times New Roman" w:hAnsi="Times New Roman"/>
          <w:color w:val="000000"/>
          <w:sz w:val="24"/>
          <w:lang w:val="uk-UA"/>
        </w:rPr>
      </w:pPr>
      <w:r w:rsidRPr="00FB1868">
        <w:rPr>
          <w:rFonts w:ascii="Times New Roman" w:hAnsi="Times New Roman"/>
          <w:color w:val="000000"/>
          <w:sz w:val="24"/>
          <w:lang w:val="uk-UA"/>
        </w:rPr>
        <w:t xml:space="preserve">3.3.  Забезпечувати оперативне вирішення першочергових організаційних і матеріально-технічних проблем щодо організації та проведення оплачуваних громадських робіт, залучаючи до їх виконання, перш за все, громадян, які тривалий час перебувають на обліку в міському центрі зайнятості та не отримують допомогу з безробіття, </w:t>
      </w:r>
      <w:r w:rsidR="00FD0511" w:rsidRPr="00FB1868">
        <w:rPr>
          <w:rFonts w:ascii="Times New Roman" w:hAnsi="Times New Roman"/>
          <w:color w:val="000000"/>
          <w:sz w:val="24"/>
          <w:lang w:val="uk-UA"/>
        </w:rPr>
        <w:t xml:space="preserve">внутрішньо переміщених осіб, </w:t>
      </w:r>
      <w:r w:rsidRPr="00FB1868">
        <w:rPr>
          <w:rFonts w:ascii="Times New Roman" w:hAnsi="Times New Roman"/>
          <w:color w:val="000000"/>
          <w:sz w:val="24"/>
          <w:lang w:val="uk-UA"/>
        </w:rPr>
        <w:t>а також безробітних, які не можуть на рівних конкурувати на ринку праці та потребують соціального захисту, учнівську та студентську молодь у вільний від навчання час, пенсіонерів та інвалідів</w:t>
      </w:r>
    </w:p>
    <w:p w:rsidR="003907D1" w:rsidRPr="00FB1868" w:rsidRDefault="003907D1" w:rsidP="003907D1">
      <w:pPr>
        <w:pStyle w:val="ac"/>
        <w:ind w:left="4253"/>
        <w:rPr>
          <w:rFonts w:ascii="Times New Roman" w:hAnsi="Times New Roman"/>
          <w:color w:val="FF0000"/>
          <w:sz w:val="24"/>
          <w:lang w:val="uk-UA"/>
        </w:rPr>
      </w:pPr>
      <w:r w:rsidRPr="00FB1868">
        <w:rPr>
          <w:rFonts w:ascii="Times New Roman" w:hAnsi="Times New Roman"/>
          <w:b/>
          <w:i/>
          <w:sz w:val="24"/>
          <w:lang w:val="uk-UA"/>
        </w:rPr>
        <w:t>Виконавці:</w:t>
      </w:r>
      <w:r w:rsidRPr="00FB1868">
        <w:rPr>
          <w:rFonts w:ascii="Times New Roman" w:hAnsi="Times New Roman"/>
          <w:sz w:val="24"/>
          <w:lang w:val="uk-UA"/>
        </w:rPr>
        <w:t xml:space="preserve"> </w:t>
      </w:r>
      <w:r w:rsidR="00E364D2" w:rsidRPr="00FB1868">
        <w:rPr>
          <w:rFonts w:ascii="Times New Roman" w:hAnsi="Times New Roman"/>
          <w:sz w:val="24"/>
          <w:lang w:val="uk-UA"/>
        </w:rPr>
        <w:t>Павлоградська філія Дніпропетровського обласного центру зайнятості.</w:t>
      </w:r>
    </w:p>
    <w:p w:rsidR="003907D1" w:rsidRPr="00FB1868" w:rsidRDefault="003907D1" w:rsidP="003907D1">
      <w:pPr>
        <w:pStyle w:val="ac"/>
        <w:ind w:left="4253"/>
        <w:rPr>
          <w:rFonts w:ascii="Times New Roman" w:hAnsi="Times New Roman"/>
          <w:sz w:val="24"/>
          <w:lang w:val="uk-UA"/>
        </w:rPr>
      </w:pPr>
      <w:r w:rsidRPr="00FB1868">
        <w:rPr>
          <w:rFonts w:ascii="Times New Roman" w:hAnsi="Times New Roman"/>
          <w:b/>
          <w:i/>
          <w:sz w:val="24"/>
          <w:lang w:val="uk-UA"/>
        </w:rPr>
        <w:t>Термін:</w:t>
      </w:r>
      <w:r w:rsidRPr="00FB1868">
        <w:rPr>
          <w:rFonts w:ascii="Times New Roman" w:hAnsi="Times New Roman"/>
          <w:sz w:val="24"/>
          <w:lang w:val="uk-UA"/>
        </w:rPr>
        <w:t xml:space="preserve"> протягом 20</w:t>
      </w:r>
      <w:r w:rsidR="005B68AB" w:rsidRPr="00FB1868">
        <w:rPr>
          <w:rFonts w:ascii="Times New Roman" w:hAnsi="Times New Roman"/>
          <w:sz w:val="24"/>
          <w:lang w:val="uk-UA"/>
        </w:rPr>
        <w:t>23</w:t>
      </w:r>
      <w:r w:rsidRPr="00FB1868">
        <w:rPr>
          <w:rFonts w:ascii="Times New Roman" w:hAnsi="Times New Roman"/>
          <w:sz w:val="24"/>
          <w:lang w:val="uk-UA"/>
        </w:rPr>
        <w:t>-202</w:t>
      </w:r>
      <w:r w:rsidR="005B68AB" w:rsidRPr="00FB1868">
        <w:rPr>
          <w:rFonts w:ascii="Times New Roman" w:hAnsi="Times New Roman"/>
          <w:sz w:val="24"/>
          <w:lang w:val="uk-UA"/>
        </w:rPr>
        <w:t>5</w:t>
      </w:r>
      <w:r w:rsidRPr="00FB1868">
        <w:rPr>
          <w:rFonts w:ascii="Times New Roman" w:hAnsi="Times New Roman"/>
          <w:sz w:val="24"/>
          <w:lang w:val="uk-UA"/>
        </w:rPr>
        <w:t xml:space="preserve"> років.</w:t>
      </w:r>
    </w:p>
    <w:p w:rsidR="003907D1" w:rsidRPr="00FB1868" w:rsidRDefault="003907D1" w:rsidP="003907D1">
      <w:pPr>
        <w:pStyle w:val="ac"/>
        <w:ind w:firstLine="709"/>
        <w:jc w:val="both"/>
        <w:rPr>
          <w:rFonts w:ascii="Times New Roman" w:hAnsi="Times New Roman"/>
          <w:sz w:val="24"/>
          <w:lang w:val="uk-UA"/>
        </w:rPr>
      </w:pPr>
    </w:p>
    <w:p w:rsidR="003907D1" w:rsidRPr="00FB1868" w:rsidRDefault="003907D1" w:rsidP="003907D1">
      <w:pPr>
        <w:pStyle w:val="ac"/>
        <w:ind w:firstLine="709"/>
        <w:jc w:val="both"/>
        <w:rPr>
          <w:rFonts w:ascii="Times New Roman" w:eastAsia="Times New Roman" w:hAnsi="Times New Roman"/>
          <w:sz w:val="24"/>
          <w:lang w:val="uk-UA"/>
        </w:rPr>
      </w:pPr>
      <w:r w:rsidRPr="00FB1868">
        <w:rPr>
          <w:rFonts w:ascii="Times New Roman" w:hAnsi="Times New Roman"/>
          <w:sz w:val="24"/>
          <w:lang w:val="uk-UA"/>
        </w:rPr>
        <w:t xml:space="preserve">3.4. Керівникам підприємств, організацій, установ, на базі яких будуть проводитися оплачувані громадські роботи, призначити відповідальних осіб за організацію цих робіт для ведення необхідної документації та своєчасного обміну інформацією з </w:t>
      </w:r>
      <w:proofErr w:type="spellStart"/>
      <w:r w:rsidR="00E364D2" w:rsidRPr="00FB1868">
        <w:rPr>
          <w:rFonts w:ascii="Times New Roman" w:hAnsi="Times New Roman"/>
          <w:sz w:val="24"/>
          <w:lang w:val="uk-UA"/>
        </w:rPr>
        <w:t>Павлоградською</w:t>
      </w:r>
      <w:proofErr w:type="spellEnd"/>
      <w:r w:rsidR="00E364D2" w:rsidRPr="00FB1868">
        <w:rPr>
          <w:rFonts w:ascii="Times New Roman" w:hAnsi="Times New Roman"/>
          <w:sz w:val="24"/>
          <w:lang w:val="uk-UA"/>
        </w:rPr>
        <w:t xml:space="preserve"> філією Дніпропетровського обласного центру зайнятості,</w:t>
      </w:r>
      <w:r w:rsidRPr="00FB1868">
        <w:rPr>
          <w:rFonts w:ascii="Times New Roman" w:hAnsi="Times New Roman"/>
          <w:sz w:val="24"/>
          <w:lang w:val="uk-UA"/>
        </w:rPr>
        <w:t>.</w:t>
      </w:r>
    </w:p>
    <w:p w:rsidR="003907D1" w:rsidRPr="00FB1868" w:rsidRDefault="003907D1" w:rsidP="003907D1">
      <w:pPr>
        <w:pStyle w:val="ac"/>
        <w:ind w:left="4253"/>
        <w:jc w:val="both"/>
        <w:rPr>
          <w:rFonts w:ascii="Times New Roman" w:eastAsia="Times New Roman" w:hAnsi="Times New Roman"/>
          <w:sz w:val="24"/>
          <w:lang w:val="uk-UA"/>
        </w:rPr>
      </w:pPr>
      <w:r w:rsidRPr="00FB1868">
        <w:rPr>
          <w:rFonts w:ascii="Times New Roman" w:hAnsi="Times New Roman"/>
          <w:b/>
          <w:i/>
          <w:sz w:val="24"/>
          <w:lang w:val="uk-UA"/>
        </w:rPr>
        <w:t>Виконавці:</w:t>
      </w:r>
      <w:r w:rsidRPr="00FB1868">
        <w:rPr>
          <w:rFonts w:ascii="Times New Roman" w:hAnsi="Times New Roman"/>
          <w:sz w:val="24"/>
          <w:lang w:val="uk-UA"/>
        </w:rPr>
        <w:t xml:space="preserve"> </w:t>
      </w:r>
      <w:r w:rsidR="00E364D2" w:rsidRPr="00FB1868">
        <w:rPr>
          <w:rFonts w:ascii="Times New Roman" w:hAnsi="Times New Roman"/>
          <w:sz w:val="24"/>
          <w:lang w:val="uk-UA"/>
        </w:rPr>
        <w:t>Павлоградська філія Дніпропетровського обласного центру зайнятості</w:t>
      </w:r>
      <w:r w:rsidRPr="00FB1868">
        <w:rPr>
          <w:rFonts w:ascii="Times New Roman" w:eastAsia="Times New Roman" w:hAnsi="Times New Roman"/>
          <w:sz w:val="24"/>
          <w:lang w:val="uk-UA"/>
        </w:rPr>
        <w:t xml:space="preserve">, </w:t>
      </w:r>
      <w:r w:rsidRPr="00FB1868">
        <w:rPr>
          <w:rFonts w:ascii="Times New Roman" w:hAnsi="Times New Roman"/>
          <w:sz w:val="24"/>
          <w:lang w:val="uk-UA"/>
        </w:rPr>
        <w:t>підприємства, організації</w:t>
      </w:r>
    </w:p>
    <w:p w:rsidR="003907D1" w:rsidRPr="00FB1868" w:rsidRDefault="003907D1" w:rsidP="003907D1">
      <w:pPr>
        <w:pStyle w:val="ac"/>
        <w:ind w:left="4253"/>
        <w:jc w:val="both"/>
        <w:rPr>
          <w:rFonts w:ascii="Times New Roman" w:hAnsi="Times New Roman"/>
          <w:sz w:val="24"/>
          <w:lang w:val="uk-UA"/>
        </w:rPr>
      </w:pPr>
      <w:r w:rsidRPr="00FB1868">
        <w:rPr>
          <w:rFonts w:ascii="Times New Roman" w:hAnsi="Times New Roman"/>
          <w:sz w:val="24"/>
          <w:lang w:val="uk-UA"/>
        </w:rPr>
        <w:t>та установи, які організовують оплачувані громадські роботи.</w:t>
      </w:r>
    </w:p>
    <w:p w:rsidR="003907D1" w:rsidRPr="00FB1868" w:rsidRDefault="003907D1" w:rsidP="003907D1">
      <w:pPr>
        <w:pStyle w:val="ac"/>
        <w:ind w:left="4253"/>
        <w:jc w:val="both"/>
        <w:rPr>
          <w:rFonts w:ascii="Times New Roman" w:hAnsi="Times New Roman"/>
          <w:sz w:val="24"/>
          <w:lang w:val="uk-UA"/>
        </w:rPr>
      </w:pPr>
      <w:r w:rsidRPr="00FB1868">
        <w:rPr>
          <w:rFonts w:ascii="Times New Roman" w:hAnsi="Times New Roman"/>
          <w:b/>
          <w:i/>
          <w:sz w:val="24"/>
          <w:lang w:val="uk-UA"/>
        </w:rPr>
        <w:t>Термін:</w:t>
      </w:r>
      <w:r w:rsidRPr="00FB1868">
        <w:rPr>
          <w:rFonts w:ascii="Times New Roman" w:hAnsi="Times New Roman"/>
          <w:sz w:val="24"/>
          <w:lang w:val="uk-UA"/>
        </w:rPr>
        <w:t xml:space="preserve"> протягом 20</w:t>
      </w:r>
      <w:r w:rsidR="005B68AB" w:rsidRPr="00FB1868">
        <w:rPr>
          <w:rFonts w:ascii="Times New Roman" w:hAnsi="Times New Roman"/>
          <w:sz w:val="24"/>
          <w:lang w:val="uk-UA"/>
        </w:rPr>
        <w:t>23</w:t>
      </w:r>
      <w:r w:rsidRPr="00FB1868">
        <w:rPr>
          <w:rFonts w:ascii="Times New Roman" w:hAnsi="Times New Roman"/>
          <w:sz w:val="24"/>
          <w:lang w:val="uk-UA"/>
        </w:rPr>
        <w:t>-202</w:t>
      </w:r>
      <w:r w:rsidR="005B68AB" w:rsidRPr="00FB1868">
        <w:rPr>
          <w:rFonts w:ascii="Times New Roman" w:hAnsi="Times New Roman"/>
          <w:sz w:val="24"/>
          <w:lang w:val="uk-UA"/>
        </w:rPr>
        <w:t>5</w:t>
      </w:r>
      <w:r w:rsidRPr="00FB1868">
        <w:rPr>
          <w:rFonts w:ascii="Times New Roman" w:hAnsi="Times New Roman"/>
          <w:sz w:val="24"/>
          <w:lang w:val="uk-UA"/>
        </w:rPr>
        <w:t xml:space="preserve"> років.</w:t>
      </w:r>
    </w:p>
    <w:p w:rsidR="0011165B" w:rsidRPr="00FB1868" w:rsidRDefault="0011165B" w:rsidP="003907D1">
      <w:pPr>
        <w:pStyle w:val="ac"/>
        <w:ind w:firstLine="709"/>
        <w:jc w:val="both"/>
        <w:rPr>
          <w:rFonts w:ascii="Times New Roman" w:hAnsi="Times New Roman"/>
          <w:sz w:val="24"/>
          <w:lang w:val="uk-UA"/>
        </w:rPr>
      </w:pPr>
    </w:p>
    <w:p w:rsidR="003907D1" w:rsidRPr="00FB1868" w:rsidRDefault="003907D1" w:rsidP="0011165B">
      <w:pPr>
        <w:pStyle w:val="ac"/>
        <w:ind w:firstLine="709"/>
        <w:jc w:val="both"/>
        <w:rPr>
          <w:rFonts w:ascii="Times New Roman" w:hAnsi="Times New Roman"/>
          <w:sz w:val="24"/>
          <w:lang w:val="uk-UA"/>
        </w:rPr>
      </w:pPr>
      <w:r w:rsidRPr="00FB1868">
        <w:rPr>
          <w:rFonts w:ascii="Times New Roman" w:hAnsi="Times New Roman"/>
          <w:sz w:val="24"/>
          <w:lang w:val="uk-UA"/>
        </w:rPr>
        <w:t>3.5. Надавати консультативно-методичну допомогу з організаційних і нормативно-правових питань працівникам, відповідальним за організацію та проведення оплачуваних громадських робіт на підприємствах.</w:t>
      </w:r>
    </w:p>
    <w:p w:rsidR="003907D1" w:rsidRPr="00FB1868" w:rsidRDefault="003907D1" w:rsidP="003907D1">
      <w:pPr>
        <w:pStyle w:val="ac"/>
        <w:ind w:left="4253"/>
        <w:jc w:val="both"/>
        <w:rPr>
          <w:rFonts w:ascii="Times New Roman" w:eastAsia="Times New Roman" w:hAnsi="Times New Roman"/>
          <w:sz w:val="24"/>
          <w:lang w:val="uk-UA"/>
        </w:rPr>
      </w:pPr>
      <w:r w:rsidRPr="00FB1868">
        <w:rPr>
          <w:rFonts w:ascii="Times New Roman" w:hAnsi="Times New Roman"/>
          <w:b/>
          <w:i/>
          <w:sz w:val="24"/>
          <w:lang w:val="uk-UA"/>
        </w:rPr>
        <w:t>Виконавці:</w:t>
      </w:r>
      <w:r w:rsidRPr="00FB1868">
        <w:rPr>
          <w:rFonts w:ascii="Times New Roman" w:hAnsi="Times New Roman"/>
          <w:sz w:val="24"/>
          <w:lang w:val="uk-UA"/>
        </w:rPr>
        <w:t xml:space="preserve"> </w:t>
      </w:r>
      <w:r w:rsidR="00E364D2" w:rsidRPr="00FB1868">
        <w:rPr>
          <w:rFonts w:ascii="Times New Roman" w:hAnsi="Times New Roman"/>
          <w:sz w:val="24"/>
          <w:lang w:val="uk-UA"/>
        </w:rPr>
        <w:t>Павлоградська філія Дніпропетровського обласного центру зайнятості</w:t>
      </w:r>
      <w:r w:rsidRPr="00FB1868">
        <w:rPr>
          <w:rFonts w:ascii="Times New Roman" w:eastAsia="Times New Roman" w:hAnsi="Times New Roman"/>
          <w:sz w:val="24"/>
          <w:lang w:val="uk-UA"/>
        </w:rPr>
        <w:t xml:space="preserve">, відділ з економічних питань </w:t>
      </w:r>
      <w:r w:rsidR="00FD0511" w:rsidRPr="00FB1868">
        <w:rPr>
          <w:rFonts w:ascii="Times New Roman" w:eastAsia="Times New Roman" w:hAnsi="Times New Roman"/>
          <w:sz w:val="24"/>
          <w:lang w:val="uk-UA"/>
        </w:rPr>
        <w:t xml:space="preserve">виконавчого комітету </w:t>
      </w:r>
      <w:r w:rsidRPr="00FB1868">
        <w:rPr>
          <w:rFonts w:ascii="Times New Roman" w:eastAsia="Times New Roman" w:hAnsi="Times New Roman"/>
          <w:sz w:val="24"/>
          <w:lang w:val="uk-UA"/>
        </w:rPr>
        <w:t>Павлоградської міської ради</w:t>
      </w:r>
    </w:p>
    <w:p w:rsidR="003907D1" w:rsidRPr="00FB1868" w:rsidRDefault="003907D1" w:rsidP="003907D1">
      <w:pPr>
        <w:pStyle w:val="ac"/>
        <w:ind w:left="4253"/>
        <w:jc w:val="both"/>
        <w:rPr>
          <w:rFonts w:ascii="Times New Roman" w:hAnsi="Times New Roman"/>
          <w:sz w:val="24"/>
          <w:lang w:val="uk-UA"/>
        </w:rPr>
      </w:pPr>
      <w:r w:rsidRPr="00FB1868">
        <w:rPr>
          <w:rFonts w:ascii="Times New Roman" w:hAnsi="Times New Roman"/>
          <w:b/>
          <w:i/>
          <w:sz w:val="24"/>
          <w:lang w:val="uk-UA"/>
        </w:rPr>
        <w:t>Термін:</w:t>
      </w:r>
      <w:r w:rsidRPr="00FB1868">
        <w:rPr>
          <w:rFonts w:ascii="Times New Roman" w:hAnsi="Times New Roman"/>
          <w:sz w:val="24"/>
          <w:lang w:val="uk-UA"/>
        </w:rPr>
        <w:t xml:space="preserve"> постійно.</w:t>
      </w:r>
    </w:p>
    <w:p w:rsidR="003907D1" w:rsidRPr="00FB1868" w:rsidRDefault="003907D1" w:rsidP="003907D1">
      <w:pPr>
        <w:pStyle w:val="ac"/>
        <w:ind w:firstLine="709"/>
        <w:jc w:val="both"/>
        <w:rPr>
          <w:rFonts w:ascii="Times New Roman" w:hAnsi="Times New Roman"/>
          <w:sz w:val="24"/>
          <w:lang w:val="uk-UA"/>
        </w:rPr>
      </w:pPr>
    </w:p>
    <w:p w:rsidR="003907D1" w:rsidRPr="00FB1868" w:rsidRDefault="003907D1" w:rsidP="003907D1">
      <w:pPr>
        <w:pStyle w:val="ac"/>
        <w:ind w:firstLine="851"/>
        <w:jc w:val="both"/>
        <w:rPr>
          <w:rFonts w:ascii="Times New Roman" w:hAnsi="Times New Roman"/>
          <w:sz w:val="24"/>
          <w:lang w:val="uk-UA"/>
        </w:rPr>
      </w:pPr>
      <w:r w:rsidRPr="00FB1868">
        <w:rPr>
          <w:rFonts w:ascii="Times New Roman" w:hAnsi="Times New Roman"/>
          <w:sz w:val="24"/>
          <w:lang w:val="uk-UA"/>
        </w:rPr>
        <w:t>3.6. Забезпечити своєчасність виплати заробітної плати учасникам оплачуваних громадських робіт, які залучаються до обслуговування людей  похилого віку, ветеранів та інвалідів війни і праці, учасників, інвалідів АТО</w:t>
      </w:r>
      <w:r w:rsidR="00BF7A81" w:rsidRPr="00FB1868">
        <w:rPr>
          <w:rFonts w:ascii="Times New Roman" w:hAnsi="Times New Roman"/>
          <w:sz w:val="24"/>
          <w:lang w:val="uk-UA"/>
        </w:rPr>
        <w:t xml:space="preserve"> та осіб, що брали безпосередню участь у заходах, необхідних для забезпечення оборони України, захисту безпеки населення та інтересів держави у зв’язку з військовою агресією </w:t>
      </w:r>
      <w:r w:rsidR="00CA23E2" w:rsidRPr="00FB1868">
        <w:rPr>
          <w:rFonts w:ascii="Times New Roman" w:hAnsi="Times New Roman"/>
          <w:sz w:val="24"/>
          <w:lang w:val="uk-UA"/>
        </w:rPr>
        <w:t>Р</w:t>
      </w:r>
      <w:r w:rsidR="00BF7A81" w:rsidRPr="00FB1868">
        <w:rPr>
          <w:rFonts w:ascii="Times New Roman" w:hAnsi="Times New Roman"/>
          <w:sz w:val="24"/>
          <w:lang w:val="uk-UA"/>
        </w:rPr>
        <w:t xml:space="preserve">осійської </w:t>
      </w:r>
      <w:r w:rsidR="00CA23E2" w:rsidRPr="00FB1868">
        <w:rPr>
          <w:rFonts w:ascii="Times New Roman" w:hAnsi="Times New Roman"/>
          <w:sz w:val="24"/>
          <w:lang w:val="uk-UA"/>
        </w:rPr>
        <w:t>Ф</w:t>
      </w:r>
      <w:r w:rsidR="00BF7A81" w:rsidRPr="00FB1868">
        <w:rPr>
          <w:rFonts w:ascii="Times New Roman" w:hAnsi="Times New Roman"/>
          <w:sz w:val="24"/>
          <w:lang w:val="uk-UA"/>
        </w:rPr>
        <w:t>едерації проти України</w:t>
      </w:r>
      <w:r w:rsidR="00414140" w:rsidRPr="00FB1868">
        <w:rPr>
          <w:rFonts w:ascii="Times New Roman" w:hAnsi="Times New Roman"/>
          <w:sz w:val="24"/>
          <w:lang w:val="uk-UA"/>
        </w:rPr>
        <w:t>;</w:t>
      </w:r>
      <w:r w:rsidRPr="00FB1868">
        <w:rPr>
          <w:rFonts w:ascii="Times New Roman" w:hAnsi="Times New Roman"/>
          <w:sz w:val="24"/>
          <w:lang w:val="uk-UA"/>
        </w:rPr>
        <w:t xml:space="preserve"> внутрішньо-переміщених осіб</w:t>
      </w:r>
      <w:r w:rsidR="00414140" w:rsidRPr="00FB1868">
        <w:rPr>
          <w:rFonts w:ascii="Times New Roman" w:hAnsi="Times New Roman"/>
          <w:sz w:val="24"/>
          <w:lang w:val="uk-UA"/>
        </w:rPr>
        <w:t xml:space="preserve">, </w:t>
      </w:r>
      <w:r w:rsidRPr="00FB1868">
        <w:rPr>
          <w:rFonts w:ascii="Times New Roman" w:hAnsi="Times New Roman"/>
          <w:sz w:val="24"/>
          <w:lang w:val="uk-UA"/>
        </w:rPr>
        <w:t>хворих і дітей-інвалідів.</w:t>
      </w:r>
    </w:p>
    <w:p w:rsidR="003907D1" w:rsidRPr="00FB1868" w:rsidRDefault="003907D1" w:rsidP="003907D1">
      <w:pPr>
        <w:pStyle w:val="ac"/>
        <w:ind w:left="4253"/>
        <w:jc w:val="both"/>
        <w:rPr>
          <w:rFonts w:ascii="Times New Roman" w:hAnsi="Times New Roman"/>
          <w:sz w:val="24"/>
          <w:lang w:val="uk-UA"/>
        </w:rPr>
      </w:pPr>
      <w:r w:rsidRPr="00FB1868">
        <w:rPr>
          <w:rFonts w:ascii="Times New Roman" w:hAnsi="Times New Roman"/>
          <w:b/>
          <w:i/>
          <w:sz w:val="24"/>
          <w:lang w:val="uk-UA"/>
        </w:rPr>
        <w:t>Виконавці:</w:t>
      </w:r>
      <w:r w:rsidRPr="00FB1868">
        <w:rPr>
          <w:rFonts w:ascii="Times New Roman" w:hAnsi="Times New Roman"/>
          <w:sz w:val="24"/>
          <w:lang w:val="uk-UA"/>
        </w:rPr>
        <w:t xml:space="preserve"> </w:t>
      </w:r>
      <w:r w:rsidR="00E364D2" w:rsidRPr="00FB1868">
        <w:rPr>
          <w:rFonts w:ascii="Times New Roman" w:hAnsi="Times New Roman"/>
          <w:sz w:val="24"/>
          <w:lang w:val="uk-UA"/>
        </w:rPr>
        <w:t xml:space="preserve">Павлоградська філія Дніпропетровського обласного центру зайнятості, </w:t>
      </w:r>
      <w:r w:rsidRPr="00FB1868">
        <w:rPr>
          <w:rFonts w:ascii="Times New Roman" w:hAnsi="Times New Roman"/>
          <w:sz w:val="24"/>
          <w:lang w:val="uk-UA"/>
        </w:rPr>
        <w:t xml:space="preserve">фінансове управління </w:t>
      </w:r>
      <w:r w:rsidRPr="00FB1868">
        <w:rPr>
          <w:rFonts w:ascii="Times New Roman" w:eastAsia="Times New Roman" w:hAnsi="Times New Roman"/>
          <w:color w:val="000000"/>
          <w:sz w:val="24"/>
          <w:lang w:val="uk-UA"/>
        </w:rPr>
        <w:t xml:space="preserve">Павлоградської </w:t>
      </w:r>
      <w:r w:rsidRPr="00FB1868">
        <w:rPr>
          <w:rFonts w:ascii="Times New Roman" w:hAnsi="Times New Roman"/>
          <w:sz w:val="24"/>
          <w:lang w:val="uk-UA"/>
        </w:rPr>
        <w:t>міської ради, підприємства, організації та установи, які організовують оплачувані громадські роботи.</w:t>
      </w:r>
    </w:p>
    <w:p w:rsidR="003907D1" w:rsidRPr="00FB1868" w:rsidRDefault="003907D1" w:rsidP="003907D1">
      <w:pPr>
        <w:pStyle w:val="ac"/>
        <w:ind w:left="4253"/>
        <w:jc w:val="both"/>
        <w:rPr>
          <w:rFonts w:ascii="Times New Roman" w:eastAsia="Times New Roman" w:hAnsi="Times New Roman"/>
          <w:sz w:val="24"/>
          <w:lang w:val="uk-UA"/>
        </w:rPr>
      </w:pPr>
      <w:r w:rsidRPr="00FB1868">
        <w:rPr>
          <w:rFonts w:ascii="Times New Roman" w:hAnsi="Times New Roman"/>
          <w:b/>
          <w:i/>
          <w:sz w:val="24"/>
          <w:lang w:val="uk-UA"/>
        </w:rPr>
        <w:t>Термін:</w:t>
      </w:r>
      <w:r w:rsidRPr="00FB1868">
        <w:rPr>
          <w:rFonts w:ascii="Times New Roman" w:hAnsi="Times New Roman"/>
          <w:sz w:val="24"/>
          <w:lang w:val="uk-UA"/>
        </w:rPr>
        <w:t xml:space="preserve"> постійно.</w:t>
      </w:r>
    </w:p>
    <w:p w:rsidR="00B65715" w:rsidRPr="00FB1868" w:rsidRDefault="00B65715" w:rsidP="003907D1">
      <w:pPr>
        <w:widowControl/>
        <w:ind w:left="480"/>
        <w:jc w:val="center"/>
        <w:rPr>
          <w:rFonts w:ascii="Times New Roman" w:hAnsi="Times New Roman"/>
          <w:b/>
          <w:color w:val="000000"/>
          <w:sz w:val="24"/>
          <w:lang w:val="uk-UA"/>
        </w:rPr>
      </w:pPr>
    </w:p>
    <w:p w:rsidR="003907D1" w:rsidRPr="00FB1868" w:rsidRDefault="003907D1" w:rsidP="003907D1">
      <w:pPr>
        <w:widowControl/>
        <w:ind w:left="480"/>
        <w:jc w:val="center"/>
        <w:rPr>
          <w:rFonts w:ascii="Times New Roman" w:hAnsi="Times New Roman"/>
          <w:b/>
          <w:color w:val="000000"/>
          <w:sz w:val="24"/>
          <w:lang w:val="uk-UA"/>
        </w:rPr>
      </w:pPr>
      <w:r w:rsidRPr="00FB1868">
        <w:rPr>
          <w:rFonts w:ascii="Times New Roman" w:hAnsi="Times New Roman"/>
          <w:b/>
          <w:color w:val="000000"/>
          <w:sz w:val="24"/>
          <w:lang w:val="uk-UA"/>
        </w:rPr>
        <w:t>4. Ресурсне забезпечення Програми</w:t>
      </w:r>
    </w:p>
    <w:p w:rsidR="003907D1" w:rsidRPr="00FB1868" w:rsidRDefault="003907D1" w:rsidP="003907D1">
      <w:pPr>
        <w:widowControl/>
        <w:rPr>
          <w:rFonts w:ascii="Times New Roman" w:hAnsi="Times New Roman"/>
          <w:color w:val="000000"/>
          <w:sz w:val="24"/>
          <w:lang w:val="uk-UA"/>
        </w:rPr>
      </w:pPr>
    </w:p>
    <w:p w:rsidR="003907D1" w:rsidRPr="00FB1868" w:rsidRDefault="003907D1" w:rsidP="003907D1">
      <w:pPr>
        <w:widowControl/>
        <w:ind w:firstLine="708"/>
        <w:jc w:val="both"/>
        <w:rPr>
          <w:rFonts w:ascii="Times New Roman" w:eastAsia="Times New Roman" w:hAnsi="Times New Roman"/>
          <w:color w:val="000000"/>
          <w:sz w:val="24"/>
          <w:lang w:val="uk-UA"/>
        </w:rPr>
      </w:pPr>
      <w:r w:rsidRPr="00FB1868">
        <w:rPr>
          <w:rFonts w:ascii="Times New Roman" w:eastAsia="Times New Roman" w:hAnsi="Times New Roman"/>
          <w:color w:val="000000"/>
          <w:sz w:val="24"/>
          <w:lang w:val="uk-UA"/>
        </w:rPr>
        <w:t>Фінансування Програми здійснюється за рахунок:</w:t>
      </w:r>
    </w:p>
    <w:p w:rsidR="003907D1" w:rsidRPr="00FB1868" w:rsidRDefault="003907D1" w:rsidP="003907D1">
      <w:pPr>
        <w:widowControl/>
        <w:numPr>
          <w:ilvl w:val="0"/>
          <w:numId w:val="35"/>
        </w:numPr>
        <w:tabs>
          <w:tab w:val="left" w:pos="851"/>
          <w:tab w:val="left" w:pos="993"/>
        </w:tabs>
        <w:ind w:left="426" w:firstLine="283"/>
        <w:jc w:val="both"/>
        <w:rPr>
          <w:rFonts w:ascii="Times New Roman" w:eastAsia="Times New Roman" w:hAnsi="Times New Roman"/>
          <w:color w:val="000000"/>
          <w:sz w:val="24"/>
          <w:lang w:val="uk-UA"/>
        </w:rPr>
      </w:pPr>
      <w:r w:rsidRPr="00FB1868">
        <w:rPr>
          <w:rFonts w:ascii="Times New Roman" w:eastAsia="Times New Roman" w:hAnsi="Times New Roman"/>
          <w:color w:val="000000"/>
          <w:sz w:val="24"/>
          <w:lang w:val="uk-UA"/>
        </w:rPr>
        <w:t>коштів міського бюджету;</w:t>
      </w:r>
    </w:p>
    <w:p w:rsidR="003907D1" w:rsidRPr="00FB1868" w:rsidRDefault="003907D1" w:rsidP="003907D1">
      <w:pPr>
        <w:widowControl/>
        <w:numPr>
          <w:ilvl w:val="0"/>
          <w:numId w:val="35"/>
        </w:numPr>
        <w:tabs>
          <w:tab w:val="left" w:pos="851"/>
          <w:tab w:val="left" w:pos="993"/>
        </w:tabs>
        <w:ind w:left="426" w:firstLine="283"/>
        <w:jc w:val="both"/>
        <w:rPr>
          <w:rFonts w:ascii="Times New Roman" w:eastAsia="Times New Roman" w:hAnsi="Times New Roman"/>
          <w:color w:val="000000"/>
          <w:sz w:val="24"/>
          <w:lang w:val="uk-UA"/>
        </w:rPr>
      </w:pPr>
      <w:r w:rsidRPr="00FB1868">
        <w:rPr>
          <w:rFonts w:ascii="Times New Roman" w:eastAsia="Times New Roman" w:hAnsi="Times New Roman"/>
          <w:color w:val="000000"/>
          <w:sz w:val="24"/>
          <w:lang w:val="uk-UA"/>
        </w:rPr>
        <w:t>коштів Фонду загальнообов’язкового державного соціального страхування України на випадок безробіття;</w:t>
      </w:r>
    </w:p>
    <w:p w:rsidR="003907D1" w:rsidRPr="00FB1868" w:rsidRDefault="003907D1" w:rsidP="003907D1">
      <w:pPr>
        <w:widowControl/>
        <w:numPr>
          <w:ilvl w:val="0"/>
          <w:numId w:val="35"/>
        </w:numPr>
        <w:tabs>
          <w:tab w:val="left" w:pos="851"/>
          <w:tab w:val="left" w:pos="993"/>
        </w:tabs>
        <w:ind w:left="426" w:firstLine="283"/>
        <w:jc w:val="both"/>
        <w:rPr>
          <w:rFonts w:ascii="Times New Roman" w:eastAsia="Times New Roman" w:hAnsi="Times New Roman"/>
          <w:color w:val="000000"/>
          <w:sz w:val="24"/>
          <w:lang w:val="uk-UA"/>
        </w:rPr>
      </w:pPr>
      <w:r w:rsidRPr="00FB1868">
        <w:rPr>
          <w:rFonts w:ascii="Times New Roman" w:eastAsia="Times New Roman" w:hAnsi="Times New Roman"/>
          <w:color w:val="000000"/>
          <w:sz w:val="24"/>
          <w:lang w:val="uk-UA"/>
        </w:rPr>
        <w:t>інші джерела, не заборонені чинним законодавством України.</w:t>
      </w:r>
    </w:p>
    <w:p w:rsidR="003907D1" w:rsidRPr="00FB1868" w:rsidRDefault="003907D1" w:rsidP="003907D1">
      <w:pPr>
        <w:widowControl/>
        <w:ind w:firstLine="708"/>
        <w:jc w:val="both"/>
        <w:rPr>
          <w:rFonts w:ascii="Times New Roman" w:hAnsi="Times New Roman"/>
          <w:color w:val="000000"/>
          <w:sz w:val="24"/>
          <w:lang w:val="uk-UA"/>
        </w:rPr>
      </w:pPr>
      <w:r w:rsidRPr="00FB1868">
        <w:rPr>
          <w:rFonts w:ascii="Times New Roman" w:hAnsi="Times New Roman"/>
          <w:color w:val="000000"/>
          <w:sz w:val="24"/>
          <w:lang w:val="uk-UA"/>
        </w:rPr>
        <w:t>Обсяг асигнувань спрямованих на організацію громадських робіт за рахунок міського бюджету визначається у видатковій частині міського бюджету.</w:t>
      </w:r>
    </w:p>
    <w:p w:rsidR="009F021B" w:rsidRPr="00FB1868" w:rsidRDefault="009F021B" w:rsidP="003907D1">
      <w:pPr>
        <w:widowControl/>
        <w:snapToGrid w:val="0"/>
        <w:jc w:val="center"/>
        <w:rPr>
          <w:rFonts w:ascii="Times New Roman" w:hAnsi="Times New Roman"/>
          <w:b/>
          <w:color w:val="000000"/>
          <w:sz w:val="24"/>
          <w:lang w:val="uk-UA"/>
        </w:rPr>
      </w:pPr>
    </w:p>
    <w:p w:rsidR="003907D1" w:rsidRPr="00FB1868" w:rsidRDefault="003907D1" w:rsidP="003907D1">
      <w:pPr>
        <w:widowControl/>
        <w:snapToGrid w:val="0"/>
        <w:jc w:val="center"/>
        <w:rPr>
          <w:rFonts w:ascii="Times New Roman" w:hAnsi="Times New Roman"/>
          <w:b/>
          <w:color w:val="000000"/>
          <w:sz w:val="24"/>
          <w:lang w:val="uk-UA"/>
        </w:rPr>
      </w:pPr>
      <w:r w:rsidRPr="00FB1868">
        <w:rPr>
          <w:rFonts w:ascii="Times New Roman" w:hAnsi="Times New Roman"/>
          <w:b/>
          <w:color w:val="000000"/>
          <w:sz w:val="24"/>
          <w:lang w:val="uk-UA"/>
        </w:rPr>
        <w:t>5. Завдання та результативні показники Програми</w:t>
      </w:r>
    </w:p>
    <w:p w:rsidR="003907D1" w:rsidRPr="00FB1868" w:rsidRDefault="003907D1" w:rsidP="003907D1">
      <w:pPr>
        <w:pStyle w:val="ac"/>
        <w:rPr>
          <w:rFonts w:ascii="Times New Roman" w:hAnsi="Times New Roman"/>
          <w:sz w:val="24"/>
          <w:lang w:val="uk-UA"/>
        </w:rPr>
      </w:pPr>
    </w:p>
    <w:p w:rsidR="003907D1" w:rsidRPr="00FB1868" w:rsidRDefault="003907D1" w:rsidP="003907D1">
      <w:pPr>
        <w:pStyle w:val="ac"/>
        <w:ind w:firstLine="851"/>
        <w:jc w:val="both"/>
        <w:rPr>
          <w:rFonts w:ascii="Times New Roman" w:hAnsi="Times New Roman"/>
          <w:color w:val="000000"/>
          <w:sz w:val="24"/>
          <w:lang w:val="uk-UA"/>
        </w:rPr>
      </w:pPr>
      <w:r w:rsidRPr="00FB1868">
        <w:rPr>
          <w:rFonts w:ascii="Times New Roman" w:hAnsi="Times New Roman"/>
          <w:color w:val="000000"/>
          <w:sz w:val="24"/>
          <w:lang w:val="uk-UA"/>
        </w:rPr>
        <w:t xml:space="preserve">Поєднання спільних зусиль і зацікавленості органів місцевої влади, служби зайнятості та роботодавців дасть можливість допомогти вирішити соціально-побутові проблеми безробітних громадян, екологічні та соціально-побутові проблеми </w:t>
      </w:r>
      <w:r w:rsidR="00414140" w:rsidRPr="00FB1868">
        <w:rPr>
          <w:rFonts w:ascii="Times New Roman" w:hAnsi="Times New Roman"/>
          <w:sz w:val="24"/>
          <w:lang w:val="uk-UA"/>
        </w:rPr>
        <w:t xml:space="preserve">внутрішньо-переміщених осіб, </w:t>
      </w:r>
      <w:r w:rsidRPr="00FB1868">
        <w:rPr>
          <w:rFonts w:ascii="Times New Roman" w:hAnsi="Times New Roman"/>
          <w:sz w:val="24"/>
          <w:lang w:val="uk-UA"/>
        </w:rPr>
        <w:t>учасників, інвалідів АТО</w:t>
      </w:r>
      <w:r w:rsidR="00BF7A81" w:rsidRPr="00FB1868">
        <w:rPr>
          <w:rFonts w:ascii="Times New Roman" w:hAnsi="Times New Roman"/>
          <w:sz w:val="24"/>
          <w:lang w:val="uk-UA"/>
        </w:rPr>
        <w:t xml:space="preserve"> та осіб, що брали безпосередню участь у заходах, необхідних для забезпечення оборони України, захисту безпеки населення та інтересів держави у зв’язку з військовою агресією </w:t>
      </w:r>
      <w:r w:rsidR="00CA23E2" w:rsidRPr="00FB1868">
        <w:rPr>
          <w:rFonts w:ascii="Times New Roman" w:hAnsi="Times New Roman"/>
          <w:sz w:val="24"/>
          <w:lang w:val="uk-UA"/>
        </w:rPr>
        <w:t>Р</w:t>
      </w:r>
      <w:r w:rsidR="00BF7A81" w:rsidRPr="00FB1868">
        <w:rPr>
          <w:rFonts w:ascii="Times New Roman" w:hAnsi="Times New Roman"/>
          <w:sz w:val="24"/>
          <w:lang w:val="uk-UA"/>
        </w:rPr>
        <w:t xml:space="preserve">осійської </w:t>
      </w:r>
      <w:r w:rsidR="00CA23E2" w:rsidRPr="00FB1868">
        <w:rPr>
          <w:rFonts w:ascii="Times New Roman" w:hAnsi="Times New Roman"/>
          <w:sz w:val="24"/>
          <w:lang w:val="uk-UA"/>
        </w:rPr>
        <w:t>Ф</w:t>
      </w:r>
      <w:r w:rsidR="00BF7A81" w:rsidRPr="00FB1868">
        <w:rPr>
          <w:rFonts w:ascii="Times New Roman" w:hAnsi="Times New Roman"/>
          <w:sz w:val="24"/>
          <w:lang w:val="uk-UA"/>
        </w:rPr>
        <w:t>едерації проти України</w:t>
      </w:r>
      <w:r w:rsidR="00414140" w:rsidRPr="00FB1868">
        <w:rPr>
          <w:rFonts w:ascii="Times New Roman" w:hAnsi="Times New Roman"/>
          <w:sz w:val="24"/>
          <w:lang w:val="uk-UA"/>
        </w:rPr>
        <w:t>;</w:t>
      </w:r>
      <w:r w:rsidRPr="00FB1868">
        <w:rPr>
          <w:rFonts w:ascii="Times New Roman" w:hAnsi="Times New Roman"/>
          <w:sz w:val="24"/>
          <w:lang w:val="uk-UA"/>
        </w:rPr>
        <w:t xml:space="preserve"> </w:t>
      </w:r>
      <w:r w:rsidR="00FD0511" w:rsidRPr="00FB1868">
        <w:rPr>
          <w:rFonts w:ascii="Times New Roman" w:hAnsi="Times New Roman"/>
          <w:sz w:val="24"/>
          <w:lang w:val="uk-UA"/>
        </w:rPr>
        <w:t xml:space="preserve">відновити зруйновані об’єкти інфраструктури міста; </w:t>
      </w:r>
      <w:r w:rsidRPr="00FB1868">
        <w:rPr>
          <w:rFonts w:ascii="Times New Roman" w:hAnsi="Times New Roman"/>
          <w:color w:val="000000"/>
          <w:sz w:val="24"/>
          <w:lang w:val="uk-UA"/>
        </w:rPr>
        <w:t xml:space="preserve">упорядкувати меморіали, пам'ятники, братські могили та інші місця поховання загиблих захисників Вітчизни, утримати у належному стані цвинтарі, підтримувати благоустрій та озеленення території м. Павлограда, зон відпочинку </w:t>
      </w:r>
      <w:r w:rsidR="00E04C79" w:rsidRPr="00FB1868">
        <w:rPr>
          <w:rFonts w:ascii="Times New Roman" w:hAnsi="Times New Roman"/>
          <w:color w:val="000000"/>
          <w:sz w:val="24"/>
          <w:lang w:val="uk-UA"/>
        </w:rPr>
        <w:t>та туризму, ліквідувати смітт</w:t>
      </w:r>
      <w:r w:rsidRPr="00FB1868">
        <w:rPr>
          <w:rFonts w:ascii="Times New Roman" w:hAnsi="Times New Roman"/>
          <w:color w:val="000000"/>
          <w:sz w:val="24"/>
          <w:lang w:val="uk-UA"/>
        </w:rPr>
        <w:t>єзвалища, утримувати в належному стані придорожні смуги, упорядковувати території населених пунктів з метою ліквідації наслідків надзвичайних ситуацій, які визначені у встановленому порядку відповідно до діючого законодавства.</w:t>
      </w:r>
    </w:p>
    <w:p w:rsidR="00B65715" w:rsidRPr="00FB1868" w:rsidRDefault="00B65715" w:rsidP="003907D1">
      <w:pPr>
        <w:widowControl/>
        <w:jc w:val="both"/>
        <w:rPr>
          <w:rFonts w:ascii="Times New Roman" w:hAnsi="Times New Roman"/>
          <w:color w:val="000000"/>
          <w:sz w:val="24"/>
          <w:lang w:val="uk-UA"/>
        </w:rPr>
      </w:pPr>
    </w:p>
    <w:p w:rsidR="003907D1" w:rsidRPr="00FB1868" w:rsidRDefault="003907D1" w:rsidP="00F87CBB">
      <w:pPr>
        <w:widowControl/>
        <w:jc w:val="center"/>
        <w:rPr>
          <w:rFonts w:ascii="Times New Roman" w:hAnsi="Times New Roman"/>
          <w:b/>
          <w:color w:val="000000"/>
          <w:sz w:val="24"/>
          <w:lang w:val="uk-UA"/>
        </w:rPr>
      </w:pPr>
      <w:r w:rsidRPr="00FB1868">
        <w:rPr>
          <w:rFonts w:ascii="Times New Roman" w:hAnsi="Times New Roman"/>
          <w:b/>
          <w:color w:val="000000"/>
          <w:sz w:val="24"/>
          <w:lang w:val="uk-UA"/>
        </w:rPr>
        <w:t>6. Система управління та контролю за ходом виконання Програми</w:t>
      </w:r>
    </w:p>
    <w:p w:rsidR="003907D1" w:rsidRPr="00FB1868" w:rsidRDefault="003907D1" w:rsidP="00F87CBB">
      <w:pPr>
        <w:widowControl/>
        <w:jc w:val="center"/>
        <w:rPr>
          <w:rFonts w:ascii="Times New Roman" w:hAnsi="Times New Roman"/>
          <w:color w:val="000000"/>
          <w:sz w:val="24"/>
          <w:lang w:val="uk-UA"/>
        </w:rPr>
      </w:pPr>
    </w:p>
    <w:p w:rsidR="003907D1" w:rsidRPr="00FB1868" w:rsidRDefault="003907D1" w:rsidP="00F87CBB">
      <w:pPr>
        <w:pStyle w:val="af2"/>
        <w:spacing w:before="0"/>
        <w:ind w:firstLine="708"/>
        <w:rPr>
          <w:rFonts w:ascii="Times New Roman" w:hAnsi="Times New Roman"/>
          <w:sz w:val="24"/>
          <w:szCs w:val="24"/>
        </w:rPr>
      </w:pPr>
      <w:r w:rsidRPr="00FB1868">
        <w:rPr>
          <w:rFonts w:ascii="Times New Roman" w:hAnsi="Times New Roman"/>
          <w:sz w:val="24"/>
          <w:szCs w:val="24"/>
        </w:rPr>
        <w:t xml:space="preserve">Виконавці Програми – </w:t>
      </w:r>
      <w:r w:rsidR="00426A53" w:rsidRPr="00FB1868">
        <w:rPr>
          <w:rFonts w:ascii="Times New Roman" w:hAnsi="Times New Roman"/>
          <w:sz w:val="24"/>
          <w:szCs w:val="24"/>
        </w:rPr>
        <w:t>у</w:t>
      </w:r>
      <w:r w:rsidRPr="00FB1868">
        <w:rPr>
          <w:rFonts w:ascii="Times New Roman" w:hAnsi="Times New Roman"/>
          <w:sz w:val="24"/>
          <w:szCs w:val="24"/>
        </w:rPr>
        <w:t>правління комунального господарства та будівництва Павлоградської міської ради, управління соціального захисту</w:t>
      </w:r>
      <w:r w:rsidR="0011165B" w:rsidRPr="00FB1868">
        <w:rPr>
          <w:rFonts w:ascii="Times New Roman" w:hAnsi="Times New Roman"/>
          <w:sz w:val="24"/>
          <w:szCs w:val="24"/>
        </w:rPr>
        <w:t xml:space="preserve"> </w:t>
      </w:r>
      <w:r w:rsidRPr="00FB1868">
        <w:rPr>
          <w:rFonts w:ascii="Times New Roman" w:hAnsi="Times New Roman"/>
          <w:sz w:val="24"/>
          <w:szCs w:val="24"/>
        </w:rPr>
        <w:t xml:space="preserve">населення, </w:t>
      </w:r>
      <w:r w:rsidR="00E364D2" w:rsidRPr="00FB1868">
        <w:rPr>
          <w:rFonts w:ascii="Times New Roman" w:hAnsi="Times New Roman"/>
          <w:sz w:val="24"/>
          <w:szCs w:val="24"/>
        </w:rPr>
        <w:t>Павлоградська філія Дніпропетровського обласного центру зайнятості</w:t>
      </w:r>
      <w:r w:rsidRPr="00FB1868">
        <w:rPr>
          <w:rFonts w:ascii="Times New Roman" w:hAnsi="Times New Roman"/>
          <w:sz w:val="24"/>
          <w:szCs w:val="24"/>
        </w:rPr>
        <w:t>, підприємства, організації та установи, які організовують оплачувані громадські роботи.</w:t>
      </w:r>
    </w:p>
    <w:p w:rsidR="003907D1" w:rsidRPr="00FB1868" w:rsidRDefault="003907D1" w:rsidP="003907D1">
      <w:pPr>
        <w:pStyle w:val="ac"/>
        <w:ind w:firstLine="709"/>
        <w:jc w:val="both"/>
        <w:rPr>
          <w:rFonts w:ascii="Times New Roman" w:hAnsi="Times New Roman"/>
          <w:sz w:val="24"/>
          <w:lang w:val="uk-UA"/>
        </w:rPr>
      </w:pPr>
      <w:r w:rsidRPr="00FB1868">
        <w:rPr>
          <w:rFonts w:ascii="Times New Roman" w:hAnsi="Times New Roman"/>
          <w:sz w:val="24"/>
          <w:lang w:val="uk-UA"/>
        </w:rPr>
        <w:t>Виконання Програми здійснюється шляхом реалізації її заходів і завдань, зазначеними у Програмі виконавцями.</w:t>
      </w:r>
    </w:p>
    <w:p w:rsidR="003907D1" w:rsidRPr="00FB1868" w:rsidRDefault="003907D1" w:rsidP="00FD0511">
      <w:pPr>
        <w:tabs>
          <w:tab w:val="left" w:pos="142"/>
        </w:tabs>
        <w:ind w:firstLine="709"/>
        <w:jc w:val="both"/>
        <w:rPr>
          <w:rFonts w:ascii="Times New Roman" w:hAnsi="Times New Roman"/>
          <w:sz w:val="24"/>
          <w:lang w:val="uk-UA"/>
        </w:rPr>
      </w:pPr>
      <w:r w:rsidRPr="00FB1868">
        <w:rPr>
          <w:rFonts w:ascii="Times New Roman" w:hAnsi="Times New Roman"/>
          <w:sz w:val="24"/>
          <w:lang w:val="uk-UA"/>
        </w:rPr>
        <w:t xml:space="preserve">Контроль за виконанням заходів, завдань, цільовим використанням коштів і досягненням очікуваних результатів Програми здійснюється відділом з економічних питань </w:t>
      </w:r>
      <w:r w:rsidR="00FD0511" w:rsidRPr="00FB1868">
        <w:rPr>
          <w:rFonts w:ascii="Times New Roman" w:hAnsi="Times New Roman"/>
          <w:sz w:val="24"/>
          <w:lang w:val="uk-UA"/>
        </w:rPr>
        <w:t xml:space="preserve">виконавчого комітету </w:t>
      </w:r>
      <w:r w:rsidRPr="00FB1868">
        <w:rPr>
          <w:rFonts w:ascii="Times New Roman" w:hAnsi="Times New Roman"/>
          <w:sz w:val="24"/>
          <w:lang w:val="uk-UA"/>
        </w:rPr>
        <w:t xml:space="preserve">Павлоградської міської ради, </w:t>
      </w:r>
      <w:r w:rsidR="00E364D2" w:rsidRPr="00FB1868">
        <w:rPr>
          <w:rFonts w:ascii="Times New Roman" w:hAnsi="Times New Roman"/>
          <w:sz w:val="24"/>
          <w:lang w:val="uk-UA"/>
        </w:rPr>
        <w:t>Павлоградськ</w:t>
      </w:r>
      <w:r w:rsidR="00306FE0">
        <w:rPr>
          <w:rFonts w:ascii="Times New Roman" w:hAnsi="Times New Roman"/>
          <w:sz w:val="24"/>
          <w:lang w:val="uk-UA"/>
        </w:rPr>
        <w:t>ої</w:t>
      </w:r>
      <w:r w:rsidR="00E364D2" w:rsidRPr="00FB1868">
        <w:rPr>
          <w:rFonts w:ascii="Times New Roman" w:hAnsi="Times New Roman"/>
          <w:sz w:val="24"/>
          <w:lang w:val="uk-UA"/>
        </w:rPr>
        <w:t xml:space="preserve"> філі</w:t>
      </w:r>
      <w:r w:rsidR="00414140" w:rsidRPr="00FB1868">
        <w:rPr>
          <w:rFonts w:ascii="Times New Roman" w:hAnsi="Times New Roman"/>
          <w:sz w:val="24"/>
          <w:lang w:val="uk-UA"/>
        </w:rPr>
        <w:t>єю</w:t>
      </w:r>
      <w:r w:rsidR="00E364D2" w:rsidRPr="00FB1868">
        <w:rPr>
          <w:rFonts w:ascii="Times New Roman" w:hAnsi="Times New Roman"/>
          <w:sz w:val="24"/>
          <w:lang w:val="uk-UA"/>
        </w:rPr>
        <w:t xml:space="preserve"> Дніпропетровського обласного центру зайнятості, </w:t>
      </w:r>
      <w:r w:rsidRPr="00FB1868">
        <w:rPr>
          <w:rFonts w:ascii="Times New Roman" w:hAnsi="Times New Roman"/>
          <w:sz w:val="24"/>
          <w:lang w:val="uk-UA"/>
        </w:rPr>
        <w:t xml:space="preserve">фінансовим управлінням Павлоградської міської ради, постійною депутатською комісією </w:t>
      </w:r>
      <w:r w:rsidR="00FD0511" w:rsidRPr="00FB1868">
        <w:rPr>
          <w:rFonts w:ascii="Times New Roman" w:hAnsi="Times New Roman"/>
          <w:sz w:val="24"/>
          <w:lang w:val="uk-UA"/>
        </w:rPr>
        <w:t>з питань планування, бюджету, фінансів, економічних реформ, інвестицій, підприємництва та торгівлі</w:t>
      </w:r>
      <w:r w:rsidRPr="00FB1868">
        <w:rPr>
          <w:rFonts w:ascii="Times New Roman" w:hAnsi="Times New Roman"/>
          <w:sz w:val="24"/>
          <w:lang w:val="uk-UA"/>
        </w:rPr>
        <w:t>, заступниками міського голови з питань діяльності виконавчих органів ради згідно з розподілом функціональних повноважень.</w:t>
      </w:r>
    </w:p>
    <w:p w:rsidR="00B65715" w:rsidRPr="00FB1868" w:rsidRDefault="00B65715" w:rsidP="003907D1">
      <w:pPr>
        <w:pStyle w:val="ac"/>
        <w:jc w:val="center"/>
        <w:rPr>
          <w:rFonts w:ascii="Times New Roman" w:hAnsi="Times New Roman"/>
          <w:bCs/>
          <w:sz w:val="24"/>
          <w:lang w:val="uk-UA"/>
        </w:rPr>
      </w:pPr>
    </w:p>
    <w:p w:rsidR="00D32429" w:rsidRPr="00FB1868" w:rsidRDefault="00D32429" w:rsidP="003907D1">
      <w:pPr>
        <w:pStyle w:val="ac"/>
        <w:jc w:val="center"/>
        <w:rPr>
          <w:rFonts w:ascii="Times New Roman" w:hAnsi="Times New Roman"/>
          <w:bCs/>
          <w:sz w:val="24"/>
          <w:lang w:val="uk-UA"/>
        </w:rPr>
      </w:pPr>
    </w:p>
    <w:p w:rsidR="003907D1" w:rsidRPr="00FB1868" w:rsidRDefault="003907D1" w:rsidP="003907D1">
      <w:pPr>
        <w:pStyle w:val="ac"/>
        <w:jc w:val="center"/>
        <w:rPr>
          <w:rFonts w:ascii="Times New Roman" w:hAnsi="Times New Roman"/>
          <w:sz w:val="24"/>
          <w:lang w:val="uk-UA"/>
        </w:rPr>
      </w:pPr>
      <w:r w:rsidRPr="00FB1868">
        <w:rPr>
          <w:rFonts w:ascii="Times New Roman" w:hAnsi="Times New Roman"/>
          <w:b/>
          <w:bCs/>
          <w:sz w:val="24"/>
          <w:lang w:val="uk-UA"/>
        </w:rPr>
        <w:t>7. Очікувані результати виконання Програми</w:t>
      </w:r>
    </w:p>
    <w:p w:rsidR="003907D1" w:rsidRPr="00FB1868" w:rsidRDefault="003907D1" w:rsidP="003907D1">
      <w:pPr>
        <w:pStyle w:val="ac"/>
        <w:jc w:val="both"/>
        <w:rPr>
          <w:rFonts w:ascii="Times New Roman" w:eastAsia="Times New Roman" w:hAnsi="Times New Roman"/>
          <w:sz w:val="24"/>
          <w:lang w:val="uk-UA"/>
        </w:rPr>
      </w:pPr>
    </w:p>
    <w:p w:rsidR="003907D1" w:rsidRPr="00FB1868" w:rsidRDefault="003907D1" w:rsidP="003907D1">
      <w:pPr>
        <w:pStyle w:val="ac"/>
        <w:ind w:firstLine="851"/>
        <w:jc w:val="both"/>
        <w:rPr>
          <w:rFonts w:ascii="Times New Roman" w:hAnsi="Times New Roman"/>
          <w:sz w:val="24"/>
          <w:lang w:val="uk-UA"/>
        </w:rPr>
      </w:pPr>
      <w:r w:rsidRPr="00FB1868">
        <w:rPr>
          <w:rFonts w:ascii="Times New Roman" w:eastAsia="Times New Roman" w:hAnsi="Times New Roman"/>
          <w:sz w:val="24"/>
          <w:lang w:val="uk-UA"/>
        </w:rPr>
        <w:t xml:space="preserve">Проблема безробіття залишається однією з найактуальніших на території нашого міста. Наявна кількість вакансій неспроможна повністю задовольнити попит бажаючих знайти роботу. Одним з важливих заходів для пом’якшення напруженості на ринку праці є залучення громадян до оплачуваних громадських робіт. Забезпечення додаткової соціальної підтримки та тимчасової зайнятості осіб, які шукають роботу. Вирішення </w:t>
      </w:r>
      <w:r w:rsidRPr="00FB1868">
        <w:rPr>
          <w:rFonts w:ascii="Times New Roman" w:eastAsia="Times New Roman" w:hAnsi="Times New Roman"/>
          <w:sz w:val="24"/>
          <w:lang w:val="uk-UA"/>
        </w:rPr>
        <w:lastRenderedPageBreak/>
        <w:t>проблеми дефіциту робочої сили під час здійснення заходів з благоустрою та озелененню території міста, об’єктів соціальної сфери, кладовищ, зон відпочинку, придорожніх смуг</w:t>
      </w:r>
      <w:r w:rsidR="000F6A07" w:rsidRPr="00FB1868">
        <w:rPr>
          <w:rFonts w:ascii="Times New Roman" w:eastAsia="Times New Roman" w:hAnsi="Times New Roman"/>
          <w:sz w:val="24"/>
          <w:lang w:val="uk-UA"/>
        </w:rPr>
        <w:t>, відбудова міста та об’єктів інфраструктури у разі руйнувань військового характеру</w:t>
      </w:r>
      <w:r w:rsidRPr="00FB1868">
        <w:rPr>
          <w:rFonts w:ascii="Times New Roman" w:eastAsia="Times New Roman" w:hAnsi="Times New Roman"/>
          <w:sz w:val="24"/>
          <w:lang w:val="uk-UA"/>
        </w:rPr>
        <w:t xml:space="preserve"> та ін. Сприяння у вирішенні соціально-побутових та психологічних проблем </w:t>
      </w:r>
      <w:r w:rsidRPr="00FB1868">
        <w:rPr>
          <w:rFonts w:ascii="Times New Roman" w:hAnsi="Times New Roman"/>
          <w:sz w:val="24"/>
          <w:lang w:val="uk-UA"/>
        </w:rPr>
        <w:t>учасників, інвалідів АТО</w:t>
      </w:r>
      <w:r w:rsidR="00BF7A81" w:rsidRPr="00FB1868">
        <w:rPr>
          <w:rFonts w:ascii="Times New Roman" w:hAnsi="Times New Roman"/>
          <w:sz w:val="24"/>
          <w:lang w:val="uk-UA"/>
        </w:rPr>
        <w:t xml:space="preserve"> та осіб, що брали безпосередню участь у заходах, необхідних для забезпечення оборони України, захисту безпеки населення та інтересів держави у зв’язку з військовою агресією </w:t>
      </w:r>
      <w:r w:rsidR="00CA23E2" w:rsidRPr="00FB1868">
        <w:rPr>
          <w:rFonts w:ascii="Times New Roman" w:hAnsi="Times New Roman"/>
          <w:sz w:val="24"/>
          <w:lang w:val="uk-UA"/>
        </w:rPr>
        <w:t>Р</w:t>
      </w:r>
      <w:r w:rsidR="00BF7A81" w:rsidRPr="00FB1868">
        <w:rPr>
          <w:rFonts w:ascii="Times New Roman" w:hAnsi="Times New Roman"/>
          <w:sz w:val="24"/>
          <w:lang w:val="uk-UA"/>
        </w:rPr>
        <w:t xml:space="preserve">осійської </w:t>
      </w:r>
      <w:r w:rsidR="00CA23E2" w:rsidRPr="00FB1868">
        <w:rPr>
          <w:rFonts w:ascii="Times New Roman" w:hAnsi="Times New Roman"/>
          <w:sz w:val="24"/>
          <w:lang w:val="uk-UA"/>
        </w:rPr>
        <w:t>Ф</w:t>
      </w:r>
      <w:r w:rsidR="00BF7A81" w:rsidRPr="00FB1868">
        <w:rPr>
          <w:rFonts w:ascii="Times New Roman" w:hAnsi="Times New Roman"/>
          <w:sz w:val="24"/>
          <w:lang w:val="uk-UA"/>
        </w:rPr>
        <w:t>едерації проти України</w:t>
      </w:r>
      <w:r w:rsidRPr="00FB1868">
        <w:rPr>
          <w:rFonts w:ascii="Times New Roman" w:hAnsi="Times New Roman"/>
          <w:sz w:val="24"/>
          <w:lang w:val="uk-UA"/>
        </w:rPr>
        <w:t>, внутрішньо-переміщених осіб тощо.</w:t>
      </w:r>
    </w:p>
    <w:p w:rsidR="00F87CBB" w:rsidRPr="00FB1868" w:rsidRDefault="00F87CBB" w:rsidP="00B65715">
      <w:pPr>
        <w:jc w:val="center"/>
        <w:rPr>
          <w:rFonts w:ascii="Times New Roman" w:hAnsi="Times New Roman"/>
          <w:b/>
          <w:sz w:val="24"/>
          <w:lang w:val="uk-UA"/>
        </w:rPr>
      </w:pPr>
    </w:p>
    <w:p w:rsidR="00015C6E" w:rsidRPr="00FB1868" w:rsidRDefault="00015C6E" w:rsidP="00B65715">
      <w:pPr>
        <w:jc w:val="center"/>
        <w:rPr>
          <w:rFonts w:ascii="Times New Roman" w:hAnsi="Times New Roman"/>
          <w:b/>
          <w:sz w:val="24"/>
          <w:lang w:val="uk-UA"/>
        </w:rPr>
      </w:pPr>
    </w:p>
    <w:p w:rsidR="00F87CBB" w:rsidRPr="00FB1868" w:rsidRDefault="00F87CBB" w:rsidP="00B65715">
      <w:pPr>
        <w:jc w:val="center"/>
        <w:rPr>
          <w:rFonts w:ascii="Times New Roman" w:hAnsi="Times New Roman"/>
          <w:b/>
          <w:sz w:val="24"/>
          <w:lang w:val="uk-UA"/>
        </w:rPr>
      </w:pPr>
    </w:p>
    <w:p w:rsidR="00F87CBB" w:rsidRPr="00FB1868" w:rsidRDefault="00F87CBB" w:rsidP="00B65715">
      <w:pPr>
        <w:jc w:val="center"/>
        <w:rPr>
          <w:rFonts w:ascii="Times New Roman" w:hAnsi="Times New Roman"/>
          <w:b/>
          <w:sz w:val="24"/>
          <w:lang w:val="uk-UA"/>
        </w:rPr>
      </w:pPr>
    </w:p>
    <w:p w:rsidR="00612607" w:rsidRPr="00FB1868" w:rsidRDefault="00612607" w:rsidP="00612607">
      <w:pPr>
        <w:rPr>
          <w:rFonts w:ascii="Times New Roman" w:hAnsi="Times New Roman"/>
          <w:b/>
          <w:sz w:val="24"/>
          <w:lang w:val="uk-UA"/>
        </w:rPr>
      </w:pPr>
    </w:p>
    <w:p w:rsidR="00612607" w:rsidRPr="00FB1868" w:rsidRDefault="00612607" w:rsidP="00612607">
      <w:pPr>
        <w:rPr>
          <w:rFonts w:ascii="Times New Roman" w:hAnsi="Times New Roman"/>
          <w:b/>
          <w:sz w:val="24"/>
          <w:lang w:val="uk-UA"/>
        </w:rPr>
      </w:pPr>
    </w:p>
    <w:p w:rsidR="00612607" w:rsidRPr="00FB1868" w:rsidRDefault="00612607" w:rsidP="00612607">
      <w:pPr>
        <w:rPr>
          <w:rFonts w:ascii="Times New Roman" w:hAnsi="Times New Roman"/>
          <w:b/>
          <w:sz w:val="24"/>
          <w:lang w:val="uk-UA"/>
        </w:rPr>
      </w:pPr>
    </w:p>
    <w:p w:rsidR="00D32429" w:rsidRPr="00FB1868" w:rsidRDefault="00612607" w:rsidP="00612607">
      <w:pPr>
        <w:rPr>
          <w:rFonts w:ascii="Times New Roman" w:hAnsi="Times New Roman"/>
          <w:b/>
          <w:sz w:val="24"/>
          <w:lang w:val="uk-UA"/>
        </w:rPr>
      </w:pPr>
      <w:r w:rsidRPr="00FB1868">
        <w:rPr>
          <w:rFonts w:ascii="Times New Roman" w:hAnsi="Times New Roman"/>
          <w:b/>
          <w:sz w:val="24"/>
          <w:lang w:val="uk-UA"/>
        </w:rPr>
        <w:t xml:space="preserve">                                                          </w:t>
      </w:r>
    </w:p>
    <w:p w:rsidR="00D32429" w:rsidRPr="00FB1868" w:rsidRDefault="00D32429" w:rsidP="00612607">
      <w:pPr>
        <w:rPr>
          <w:rFonts w:ascii="Times New Roman" w:hAnsi="Times New Roman"/>
          <w:b/>
          <w:sz w:val="24"/>
          <w:lang w:val="uk-UA"/>
        </w:rPr>
      </w:pPr>
    </w:p>
    <w:p w:rsidR="00D32429" w:rsidRPr="00FB1868" w:rsidRDefault="00D32429" w:rsidP="00612607">
      <w:pPr>
        <w:rPr>
          <w:rFonts w:ascii="Times New Roman" w:hAnsi="Times New Roman"/>
          <w:b/>
          <w:sz w:val="24"/>
          <w:lang w:val="uk-UA"/>
        </w:rPr>
      </w:pPr>
    </w:p>
    <w:p w:rsidR="00FB1868" w:rsidRDefault="00FB1868" w:rsidP="00FB1868">
      <w:pPr>
        <w:rPr>
          <w:rFonts w:ascii="Times New Roman" w:hAnsi="Times New Roman"/>
          <w:b/>
          <w:sz w:val="24"/>
          <w:lang w:val="uk-UA"/>
        </w:rPr>
      </w:pPr>
    </w:p>
    <w:p w:rsidR="00FB297F" w:rsidRDefault="00FB1868" w:rsidP="00FB1868">
      <w:pPr>
        <w:rPr>
          <w:rFonts w:ascii="Times New Roman" w:hAnsi="Times New Roman"/>
          <w:b/>
          <w:sz w:val="24"/>
          <w:lang w:val="uk-UA"/>
        </w:rPr>
      </w:pPr>
      <w:r>
        <w:rPr>
          <w:rFonts w:ascii="Times New Roman" w:hAnsi="Times New Roman"/>
          <w:b/>
          <w:sz w:val="24"/>
          <w:lang w:val="uk-UA"/>
        </w:rPr>
        <w:t xml:space="preserve">                                                                        </w:t>
      </w:r>
    </w:p>
    <w:p w:rsidR="00FB297F" w:rsidRDefault="00FB297F" w:rsidP="00FB1868">
      <w:pPr>
        <w:rPr>
          <w:rFonts w:ascii="Times New Roman" w:hAnsi="Times New Roman"/>
          <w:b/>
          <w:sz w:val="24"/>
          <w:lang w:val="uk-UA"/>
        </w:rPr>
      </w:pPr>
    </w:p>
    <w:p w:rsidR="00FB297F" w:rsidRDefault="00FB297F" w:rsidP="00FB1868">
      <w:pPr>
        <w:rPr>
          <w:rFonts w:ascii="Times New Roman" w:hAnsi="Times New Roman"/>
          <w:b/>
          <w:sz w:val="24"/>
          <w:lang w:val="uk-UA"/>
        </w:rPr>
      </w:pPr>
    </w:p>
    <w:p w:rsidR="00FB297F" w:rsidRDefault="00FB297F" w:rsidP="00FB1868">
      <w:pPr>
        <w:rPr>
          <w:rFonts w:ascii="Times New Roman" w:hAnsi="Times New Roman"/>
          <w:b/>
          <w:sz w:val="24"/>
          <w:lang w:val="uk-UA"/>
        </w:rPr>
      </w:pPr>
    </w:p>
    <w:p w:rsidR="00FB297F" w:rsidRDefault="00FB297F" w:rsidP="00FB1868">
      <w:pPr>
        <w:rPr>
          <w:rFonts w:ascii="Times New Roman" w:hAnsi="Times New Roman"/>
          <w:b/>
          <w:sz w:val="24"/>
          <w:lang w:val="uk-UA"/>
        </w:rPr>
      </w:pPr>
    </w:p>
    <w:p w:rsidR="00FB297F" w:rsidRDefault="00FB297F" w:rsidP="00FB1868">
      <w:pPr>
        <w:rPr>
          <w:rFonts w:ascii="Times New Roman" w:hAnsi="Times New Roman"/>
          <w:b/>
          <w:sz w:val="24"/>
          <w:lang w:val="uk-UA"/>
        </w:rPr>
      </w:pPr>
    </w:p>
    <w:p w:rsidR="00FB297F" w:rsidRDefault="00FB297F" w:rsidP="00FB1868">
      <w:pPr>
        <w:rPr>
          <w:rFonts w:ascii="Times New Roman" w:hAnsi="Times New Roman"/>
          <w:b/>
          <w:sz w:val="24"/>
          <w:lang w:val="uk-UA"/>
        </w:rPr>
      </w:pPr>
    </w:p>
    <w:p w:rsidR="00FB297F" w:rsidRDefault="00FB297F" w:rsidP="00FB1868">
      <w:pPr>
        <w:rPr>
          <w:rFonts w:ascii="Times New Roman" w:hAnsi="Times New Roman"/>
          <w:b/>
          <w:sz w:val="24"/>
          <w:lang w:val="uk-UA"/>
        </w:rPr>
      </w:pPr>
    </w:p>
    <w:p w:rsidR="00FB297F" w:rsidRDefault="00FB297F" w:rsidP="00FB1868">
      <w:pPr>
        <w:rPr>
          <w:rFonts w:ascii="Times New Roman" w:hAnsi="Times New Roman"/>
          <w:b/>
          <w:sz w:val="24"/>
          <w:lang w:val="uk-UA"/>
        </w:rPr>
      </w:pPr>
    </w:p>
    <w:p w:rsidR="00FB297F" w:rsidRDefault="00FB297F" w:rsidP="00FB1868">
      <w:pPr>
        <w:rPr>
          <w:rFonts w:ascii="Times New Roman" w:hAnsi="Times New Roman"/>
          <w:b/>
          <w:sz w:val="24"/>
          <w:lang w:val="uk-UA"/>
        </w:rPr>
      </w:pPr>
    </w:p>
    <w:p w:rsidR="00FB297F" w:rsidRDefault="00FB297F" w:rsidP="00FB1868">
      <w:pPr>
        <w:rPr>
          <w:rFonts w:ascii="Times New Roman" w:hAnsi="Times New Roman"/>
          <w:b/>
          <w:sz w:val="24"/>
          <w:lang w:val="uk-UA"/>
        </w:rPr>
      </w:pPr>
    </w:p>
    <w:p w:rsidR="00FB297F" w:rsidRDefault="00FB297F" w:rsidP="00FB1868">
      <w:pPr>
        <w:rPr>
          <w:rFonts w:ascii="Times New Roman" w:hAnsi="Times New Roman"/>
          <w:b/>
          <w:sz w:val="24"/>
          <w:lang w:val="uk-UA"/>
        </w:rPr>
      </w:pPr>
    </w:p>
    <w:p w:rsidR="00FB297F" w:rsidRDefault="00FB297F" w:rsidP="00FB1868">
      <w:pPr>
        <w:rPr>
          <w:rFonts w:ascii="Times New Roman" w:hAnsi="Times New Roman"/>
          <w:b/>
          <w:sz w:val="24"/>
          <w:lang w:val="uk-UA"/>
        </w:rPr>
      </w:pPr>
    </w:p>
    <w:p w:rsidR="00FB297F" w:rsidRDefault="00FB297F" w:rsidP="00FB1868">
      <w:pPr>
        <w:rPr>
          <w:rFonts w:ascii="Times New Roman" w:hAnsi="Times New Roman"/>
          <w:b/>
          <w:sz w:val="24"/>
          <w:lang w:val="uk-UA"/>
        </w:rPr>
      </w:pPr>
    </w:p>
    <w:p w:rsidR="00FB297F" w:rsidRDefault="00FB297F" w:rsidP="00FB1868">
      <w:pPr>
        <w:rPr>
          <w:rFonts w:ascii="Times New Roman" w:hAnsi="Times New Roman"/>
          <w:b/>
          <w:sz w:val="24"/>
          <w:lang w:val="uk-UA"/>
        </w:rPr>
      </w:pPr>
    </w:p>
    <w:p w:rsidR="00FB297F" w:rsidRDefault="00FB297F" w:rsidP="00FB1868">
      <w:pPr>
        <w:rPr>
          <w:rFonts w:ascii="Times New Roman" w:hAnsi="Times New Roman"/>
          <w:b/>
          <w:sz w:val="24"/>
          <w:lang w:val="uk-UA"/>
        </w:rPr>
      </w:pPr>
    </w:p>
    <w:p w:rsidR="00FB297F" w:rsidRDefault="00FB297F" w:rsidP="00FB1868">
      <w:pPr>
        <w:rPr>
          <w:rFonts w:ascii="Times New Roman" w:hAnsi="Times New Roman"/>
          <w:b/>
          <w:sz w:val="24"/>
          <w:lang w:val="uk-UA"/>
        </w:rPr>
      </w:pPr>
    </w:p>
    <w:p w:rsidR="00FB297F" w:rsidRDefault="00FB297F" w:rsidP="00FB1868">
      <w:pPr>
        <w:rPr>
          <w:rFonts w:ascii="Times New Roman" w:hAnsi="Times New Roman"/>
          <w:b/>
          <w:sz w:val="24"/>
          <w:lang w:val="uk-UA"/>
        </w:rPr>
      </w:pPr>
    </w:p>
    <w:p w:rsidR="00FB297F" w:rsidRDefault="00FB297F" w:rsidP="00FB1868">
      <w:pPr>
        <w:rPr>
          <w:rFonts w:ascii="Times New Roman" w:hAnsi="Times New Roman"/>
          <w:b/>
          <w:sz w:val="24"/>
          <w:lang w:val="uk-UA"/>
        </w:rPr>
      </w:pPr>
    </w:p>
    <w:p w:rsidR="00FB297F" w:rsidRDefault="00FB297F" w:rsidP="00FB1868">
      <w:pPr>
        <w:rPr>
          <w:rFonts w:ascii="Times New Roman" w:hAnsi="Times New Roman"/>
          <w:b/>
          <w:sz w:val="24"/>
          <w:lang w:val="uk-UA"/>
        </w:rPr>
      </w:pPr>
    </w:p>
    <w:p w:rsidR="00FB297F" w:rsidRDefault="00FB297F" w:rsidP="00FB1868">
      <w:pPr>
        <w:rPr>
          <w:rFonts w:ascii="Times New Roman" w:hAnsi="Times New Roman"/>
          <w:b/>
          <w:sz w:val="24"/>
          <w:lang w:val="uk-UA"/>
        </w:rPr>
      </w:pPr>
    </w:p>
    <w:p w:rsidR="00FB297F" w:rsidRDefault="00FB297F" w:rsidP="00FB1868">
      <w:pPr>
        <w:rPr>
          <w:rFonts w:ascii="Times New Roman" w:hAnsi="Times New Roman"/>
          <w:b/>
          <w:sz w:val="24"/>
          <w:lang w:val="uk-UA"/>
        </w:rPr>
      </w:pPr>
    </w:p>
    <w:p w:rsidR="00FB297F" w:rsidRDefault="00FB297F" w:rsidP="00FB1868">
      <w:pPr>
        <w:rPr>
          <w:rFonts w:ascii="Times New Roman" w:hAnsi="Times New Roman"/>
          <w:b/>
          <w:sz w:val="24"/>
          <w:lang w:val="uk-UA"/>
        </w:rPr>
      </w:pPr>
    </w:p>
    <w:p w:rsidR="00FB297F" w:rsidRDefault="00FB297F" w:rsidP="00FB1868">
      <w:pPr>
        <w:rPr>
          <w:rFonts w:ascii="Times New Roman" w:hAnsi="Times New Roman"/>
          <w:b/>
          <w:sz w:val="24"/>
          <w:lang w:val="uk-UA"/>
        </w:rPr>
      </w:pPr>
    </w:p>
    <w:p w:rsidR="00FB297F" w:rsidRDefault="00FB297F" w:rsidP="00FB1868">
      <w:pPr>
        <w:rPr>
          <w:rFonts w:ascii="Times New Roman" w:hAnsi="Times New Roman"/>
          <w:b/>
          <w:sz w:val="24"/>
          <w:lang w:val="uk-UA"/>
        </w:rPr>
      </w:pPr>
    </w:p>
    <w:p w:rsidR="00FB297F" w:rsidRDefault="00FB297F" w:rsidP="00FB1868">
      <w:pPr>
        <w:rPr>
          <w:rFonts w:ascii="Times New Roman" w:hAnsi="Times New Roman"/>
          <w:b/>
          <w:sz w:val="24"/>
          <w:lang w:val="uk-UA"/>
        </w:rPr>
      </w:pPr>
    </w:p>
    <w:p w:rsidR="00FB297F" w:rsidRDefault="00FB297F" w:rsidP="00FB1868">
      <w:pPr>
        <w:rPr>
          <w:rFonts w:ascii="Times New Roman" w:hAnsi="Times New Roman"/>
          <w:b/>
          <w:sz w:val="24"/>
          <w:lang w:val="uk-UA"/>
        </w:rPr>
      </w:pPr>
    </w:p>
    <w:p w:rsidR="00FB297F" w:rsidRDefault="00FB297F" w:rsidP="00FB1868">
      <w:pPr>
        <w:rPr>
          <w:rFonts w:ascii="Times New Roman" w:hAnsi="Times New Roman"/>
          <w:b/>
          <w:sz w:val="24"/>
          <w:lang w:val="uk-UA"/>
        </w:rPr>
      </w:pPr>
    </w:p>
    <w:p w:rsidR="00FB297F" w:rsidRDefault="00FB297F" w:rsidP="00FB1868">
      <w:pPr>
        <w:rPr>
          <w:rFonts w:ascii="Times New Roman" w:hAnsi="Times New Roman"/>
          <w:b/>
          <w:sz w:val="24"/>
          <w:lang w:val="uk-UA"/>
        </w:rPr>
      </w:pPr>
    </w:p>
    <w:p w:rsidR="00FB297F" w:rsidRDefault="00FB297F" w:rsidP="00FB1868">
      <w:pPr>
        <w:rPr>
          <w:rFonts w:ascii="Times New Roman" w:hAnsi="Times New Roman"/>
          <w:b/>
          <w:sz w:val="24"/>
          <w:lang w:val="uk-UA"/>
        </w:rPr>
      </w:pPr>
    </w:p>
    <w:p w:rsidR="00FB297F" w:rsidRDefault="00FB297F" w:rsidP="00FB1868">
      <w:pPr>
        <w:rPr>
          <w:rFonts w:ascii="Times New Roman" w:hAnsi="Times New Roman"/>
          <w:b/>
          <w:sz w:val="24"/>
          <w:lang w:val="uk-UA"/>
        </w:rPr>
      </w:pPr>
    </w:p>
    <w:p w:rsidR="00FB297F" w:rsidRDefault="00FB297F" w:rsidP="00FB1868">
      <w:pPr>
        <w:rPr>
          <w:rFonts w:ascii="Times New Roman" w:hAnsi="Times New Roman"/>
          <w:b/>
          <w:sz w:val="24"/>
          <w:lang w:val="uk-UA"/>
        </w:rPr>
      </w:pPr>
    </w:p>
    <w:p w:rsidR="00FB297F" w:rsidRDefault="00FB297F" w:rsidP="00FB1868">
      <w:pPr>
        <w:rPr>
          <w:rFonts w:ascii="Times New Roman" w:hAnsi="Times New Roman"/>
          <w:b/>
          <w:sz w:val="24"/>
          <w:lang w:val="uk-UA"/>
        </w:rPr>
      </w:pPr>
    </w:p>
    <w:p w:rsidR="00FB297F" w:rsidRDefault="00FB297F" w:rsidP="00FB1868">
      <w:pPr>
        <w:rPr>
          <w:rFonts w:ascii="Times New Roman" w:hAnsi="Times New Roman"/>
          <w:b/>
          <w:sz w:val="24"/>
          <w:lang w:val="uk-UA"/>
        </w:rPr>
      </w:pPr>
    </w:p>
    <w:p w:rsidR="00B65715" w:rsidRPr="00FB1868" w:rsidRDefault="00FB297F" w:rsidP="00FB1868">
      <w:pPr>
        <w:rPr>
          <w:rFonts w:ascii="Times New Roman" w:hAnsi="Times New Roman"/>
          <w:b/>
          <w:sz w:val="24"/>
          <w:lang w:val="uk-UA"/>
        </w:rPr>
      </w:pPr>
      <w:r>
        <w:rPr>
          <w:rFonts w:ascii="Times New Roman" w:hAnsi="Times New Roman"/>
          <w:b/>
          <w:sz w:val="24"/>
          <w:lang w:val="uk-UA"/>
        </w:rPr>
        <w:lastRenderedPageBreak/>
        <w:t xml:space="preserve">                                                                  </w:t>
      </w:r>
      <w:r w:rsidR="00FB1868">
        <w:rPr>
          <w:rFonts w:ascii="Times New Roman" w:hAnsi="Times New Roman"/>
          <w:b/>
          <w:sz w:val="24"/>
          <w:lang w:val="uk-UA"/>
        </w:rPr>
        <w:t xml:space="preserve">   </w:t>
      </w:r>
      <w:r w:rsidR="00B65715" w:rsidRPr="00FB1868">
        <w:rPr>
          <w:rFonts w:ascii="Times New Roman" w:hAnsi="Times New Roman"/>
          <w:b/>
          <w:sz w:val="24"/>
          <w:lang w:val="uk-UA"/>
        </w:rPr>
        <w:t>ПАСПОРТ</w:t>
      </w:r>
    </w:p>
    <w:p w:rsidR="00D32429" w:rsidRPr="00FB1868" w:rsidRDefault="00D32429" w:rsidP="00612607">
      <w:pPr>
        <w:rPr>
          <w:rFonts w:ascii="Times New Roman" w:hAnsi="Times New Roman"/>
          <w:b/>
          <w:sz w:val="24"/>
          <w:lang w:val="uk-UA"/>
        </w:rPr>
      </w:pPr>
    </w:p>
    <w:p w:rsidR="00B65715" w:rsidRPr="00FB1868" w:rsidRDefault="00B65715" w:rsidP="00B65715">
      <w:pPr>
        <w:tabs>
          <w:tab w:val="left" w:pos="0"/>
        </w:tabs>
        <w:jc w:val="center"/>
        <w:rPr>
          <w:rFonts w:ascii="Times New Roman" w:hAnsi="Times New Roman"/>
          <w:b/>
          <w:sz w:val="24"/>
          <w:lang w:val="uk-UA"/>
        </w:rPr>
      </w:pPr>
      <w:r w:rsidRPr="00FB1868">
        <w:rPr>
          <w:rFonts w:ascii="Times New Roman" w:hAnsi="Times New Roman"/>
          <w:b/>
          <w:sz w:val="24"/>
          <w:lang w:val="uk-UA"/>
        </w:rPr>
        <w:t>міської цільової програми</w:t>
      </w:r>
    </w:p>
    <w:p w:rsidR="00B65715" w:rsidRPr="00FB1868" w:rsidRDefault="00B65715" w:rsidP="00B65715">
      <w:pPr>
        <w:jc w:val="center"/>
        <w:rPr>
          <w:rFonts w:ascii="Times New Roman" w:hAnsi="Times New Roman"/>
          <w:b/>
          <w:sz w:val="24"/>
          <w:lang w:val="uk-UA"/>
        </w:rPr>
      </w:pPr>
    </w:p>
    <w:p w:rsidR="00B65715" w:rsidRPr="00FB1868" w:rsidRDefault="00B65715" w:rsidP="0033059A">
      <w:pPr>
        <w:pStyle w:val="af3"/>
        <w:numPr>
          <w:ilvl w:val="0"/>
          <w:numId w:val="2"/>
        </w:numPr>
        <w:shd w:val="clear" w:color="auto" w:fill="FFFFFF"/>
        <w:tabs>
          <w:tab w:val="clear" w:pos="0"/>
          <w:tab w:val="num" w:pos="432"/>
          <w:tab w:val="left" w:pos="851"/>
          <w:tab w:val="left" w:pos="1276"/>
        </w:tabs>
        <w:spacing w:before="0" w:after="0" w:line="264" w:lineRule="auto"/>
        <w:ind w:firstLine="567"/>
        <w:jc w:val="both"/>
      </w:pPr>
      <w:r w:rsidRPr="00FB1868">
        <w:rPr>
          <w:lang w:val="ru-RU"/>
        </w:rPr>
        <w:t xml:space="preserve">1. </w:t>
      </w:r>
      <w:r w:rsidRPr="00FB1868">
        <w:t xml:space="preserve">Назва: </w:t>
      </w:r>
      <w:r w:rsidRPr="00FB1868">
        <w:rPr>
          <w:shd w:val="clear" w:color="auto" w:fill="FFFFFF"/>
        </w:rPr>
        <w:t xml:space="preserve">Міська цільова Програма </w:t>
      </w:r>
      <w:r w:rsidRPr="00FB1868">
        <w:t>організації та проведення оплачуваних громадських робіт у м. Павлограді на 20</w:t>
      </w:r>
      <w:r w:rsidR="005B68AB" w:rsidRPr="00FB1868">
        <w:t>23</w:t>
      </w:r>
      <w:r w:rsidRPr="00FB1868">
        <w:t>-202</w:t>
      </w:r>
      <w:r w:rsidR="005B68AB" w:rsidRPr="00FB1868">
        <w:t>5</w:t>
      </w:r>
      <w:r w:rsidRPr="00FB1868">
        <w:t xml:space="preserve"> р</w:t>
      </w:r>
      <w:r w:rsidR="005B68AB" w:rsidRPr="00FB1868">
        <w:t>оки</w:t>
      </w:r>
      <w:r w:rsidR="00CC16B4" w:rsidRPr="00FB1868">
        <w:t>.</w:t>
      </w:r>
      <w:r w:rsidRPr="00FB1868">
        <w:rPr>
          <w:shd w:val="clear" w:color="auto" w:fill="FFFFFF"/>
        </w:rPr>
        <w:t xml:space="preserve"> </w:t>
      </w:r>
    </w:p>
    <w:p w:rsidR="00B65715" w:rsidRPr="00FB1868" w:rsidRDefault="00B65715" w:rsidP="000F6A07">
      <w:pPr>
        <w:widowControl/>
        <w:numPr>
          <w:ilvl w:val="0"/>
          <w:numId w:val="42"/>
        </w:numPr>
        <w:tabs>
          <w:tab w:val="left" w:pos="284"/>
          <w:tab w:val="left" w:pos="851"/>
          <w:tab w:val="left" w:pos="1276"/>
        </w:tabs>
        <w:suppressAutoHyphens w:val="0"/>
        <w:ind w:left="0" w:firstLine="567"/>
        <w:jc w:val="both"/>
        <w:rPr>
          <w:rFonts w:ascii="Times New Roman" w:hAnsi="Times New Roman"/>
          <w:sz w:val="24"/>
          <w:lang w:val="uk-UA"/>
        </w:rPr>
      </w:pPr>
      <w:r w:rsidRPr="00FB1868">
        <w:rPr>
          <w:rFonts w:ascii="Times New Roman" w:hAnsi="Times New Roman"/>
          <w:sz w:val="24"/>
          <w:lang w:val="uk-UA"/>
        </w:rPr>
        <w:t>Код програми: КПКВК 3210</w:t>
      </w:r>
    </w:p>
    <w:p w:rsidR="00B65715" w:rsidRPr="00FB1868" w:rsidRDefault="00B65715" w:rsidP="000F6A07">
      <w:pPr>
        <w:widowControl/>
        <w:numPr>
          <w:ilvl w:val="0"/>
          <w:numId w:val="42"/>
        </w:numPr>
        <w:tabs>
          <w:tab w:val="left" w:pos="284"/>
          <w:tab w:val="left" w:pos="851"/>
          <w:tab w:val="left" w:pos="1276"/>
        </w:tabs>
        <w:suppressAutoHyphens w:val="0"/>
        <w:ind w:left="0" w:firstLine="567"/>
        <w:jc w:val="both"/>
        <w:rPr>
          <w:rFonts w:ascii="Times New Roman" w:hAnsi="Times New Roman"/>
          <w:sz w:val="24"/>
          <w:lang w:val="uk-UA"/>
        </w:rPr>
      </w:pPr>
      <w:r w:rsidRPr="00FB1868">
        <w:rPr>
          <w:rFonts w:ascii="Times New Roman" w:hAnsi="Times New Roman"/>
          <w:sz w:val="24"/>
          <w:lang w:val="uk-UA"/>
        </w:rPr>
        <w:t>Підстава для розроблення: закони України «Про місцеве самоврядування в Україні», «Про зайнятість населення», постанова Кабінету Міністрів України від 20.03.201</w:t>
      </w:r>
      <w:r w:rsidR="009F021B" w:rsidRPr="00FB1868">
        <w:rPr>
          <w:rFonts w:ascii="Times New Roman" w:hAnsi="Times New Roman"/>
          <w:sz w:val="24"/>
          <w:lang w:val="uk-UA"/>
        </w:rPr>
        <w:t>3</w:t>
      </w:r>
      <w:r w:rsidRPr="00FB1868">
        <w:rPr>
          <w:rFonts w:ascii="Times New Roman" w:hAnsi="Times New Roman"/>
          <w:sz w:val="24"/>
          <w:lang w:val="uk-UA"/>
        </w:rPr>
        <w:t>р.</w:t>
      </w:r>
      <w:r w:rsidR="009F021B" w:rsidRPr="00FB1868">
        <w:rPr>
          <w:rFonts w:ascii="Times New Roman" w:hAnsi="Times New Roman"/>
          <w:sz w:val="24"/>
          <w:lang w:val="uk-UA"/>
        </w:rPr>
        <w:t xml:space="preserve"> </w:t>
      </w:r>
      <w:r w:rsidRPr="00FB1868">
        <w:rPr>
          <w:rFonts w:ascii="Times New Roman" w:hAnsi="Times New Roman"/>
          <w:sz w:val="24"/>
          <w:lang w:val="uk-UA"/>
        </w:rPr>
        <w:t xml:space="preserve"> №175  «Про затвердження Порядку організації громадських та інш</w:t>
      </w:r>
      <w:r w:rsidR="00494791" w:rsidRPr="00FB1868">
        <w:rPr>
          <w:rFonts w:ascii="Times New Roman" w:hAnsi="Times New Roman"/>
          <w:sz w:val="24"/>
          <w:lang w:val="uk-UA"/>
        </w:rPr>
        <w:t>их робіт тимчасового характеру</w:t>
      </w:r>
      <w:r w:rsidR="006111F3" w:rsidRPr="00FB1868">
        <w:rPr>
          <w:rFonts w:ascii="Times New Roman" w:hAnsi="Times New Roman"/>
          <w:sz w:val="24"/>
          <w:lang w:val="uk-UA"/>
        </w:rPr>
        <w:t>».</w:t>
      </w:r>
    </w:p>
    <w:p w:rsidR="00B65715" w:rsidRPr="00FB1868" w:rsidRDefault="00B65715" w:rsidP="000F6A07">
      <w:pPr>
        <w:widowControl/>
        <w:numPr>
          <w:ilvl w:val="0"/>
          <w:numId w:val="42"/>
        </w:numPr>
        <w:tabs>
          <w:tab w:val="left" w:pos="284"/>
          <w:tab w:val="left" w:pos="851"/>
          <w:tab w:val="left" w:pos="1276"/>
        </w:tabs>
        <w:suppressAutoHyphens w:val="0"/>
        <w:ind w:left="0" w:firstLine="567"/>
        <w:jc w:val="both"/>
        <w:rPr>
          <w:rFonts w:ascii="Times New Roman" w:hAnsi="Times New Roman"/>
          <w:sz w:val="24"/>
          <w:lang w:val="uk-UA"/>
        </w:rPr>
      </w:pPr>
      <w:r w:rsidRPr="00FB1868">
        <w:rPr>
          <w:rFonts w:ascii="Times New Roman" w:hAnsi="Times New Roman"/>
          <w:sz w:val="24"/>
          <w:lang w:val="uk-UA"/>
        </w:rPr>
        <w:t>Замовник: Павлоградська міська рада</w:t>
      </w:r>
    </w:p>
    <w:p w:rsidR="00B65715" w:rsidRPr="00FB1868" w:rsidRDefault="00B65715" w:rsidP="000F6A07">
      <w:pPr>
        <w:widowControl/>
        <w:numPr>
          <w:ilvl w:val="0"/>
          <w:numId w:val="42"/>
        </w:numPr>
        <w:tabs>
          <w:tab w:val="left" w:pos="284"/>
          <w:tab w:val="left" w:pos="851"/>
          <w:tab w:val="left" w:pos="1276"/>
        </w:tabs>
        <w:suppressAutoHyphens w:val="0"/>
        <w:ind w:left="0" w:firstLine="567"/>
        <w:jc w:val="both"/>
        <w:rPr>
          <w:rFonts w:ascii="Times New Roman" w:hAnsi="Times New Roman"/>
          <w:sz w:val="24"/>
          <w:lang w:val="uk-UA"/>
        </w:rPr>
      </w:pPr>
      <w:r w:rsidRPr="00FB1868">
        <w:rPr>
          <w:rFonts w:ascii="Times New Roman" w:hAnsi="Times New Roman"/>
          <w:sz w:val="24"/>
          <w:lang w:val="uk-UA"/>
        </w:rPr>
        <w:t xml:space="preserve">Замовники-співвиконавці: відділ з економічних питань </w:t>
      </w:r>
      <w:r w:rsidR="00A630C9" w:rsidRPr="00FB1868">
        <w:rPr>
          <w:rFonts w:ascii="Times New Roman" w:hAnsi="Times New Roman"/>
          <w:sz w:val="24"/>
          <w:lang w:val="uk-UA"/>
        </w:rPr>
        <w:t xml:space="preserve">виконавчого комітету Павлоградської </w:t>
      </w:r>
      <w:r w:rsidRPr="00FB1868">
        <w:rPr>
          <w:rFonts w:ascii="Times New Roman" w:hAnsi="Times New Roman"/>
          <w:sz w:val="24"/>
          <w:lang w:val="uk-UA"/>
        </w:rPr>
        <w:t xml:space="preserve">міської ради, головні розпорядники коштів міського бюджету, </w:t>
      </w:r>
      <w:r w:rsidR="00E364D2" w:rsidRPr="00FB1868">
        <w:rPr>
          <w:rFonts w:ascii="Times New Roman" w:hAnsi="Times New Roman"/>
          <w:sz w:val="24"/>
          <w:lang w:val="uk-UA"/>
        </w:rPr>
        <w:t xml:space="preserve">Павлоградська філія Дніпропетровського обласного центру зайнятості, </w:t>
      </w:r>
      <w:r w:rsidRPr="00FB1868">
        <w:rPr>
          <w:rFonts w:ascii="Times New Roman" w:hAnsi="Times New Roman"/>
          <w:sz w:val="24"/>
          <w:lang w:val="uk-UA"/>
        </w:rPr>
        <w:t xml:space="preserve">підприємства, організації та установи, які організовують оплачувані громадські роботи. </w:t>
      </w:r>
    </w:p>
    <w:p w:rsidR="00B65715" w:rsidRPr="00FB1868" w:rsidRDefault="00B65715" w:rsidP="000F6A07">
      <w:pPr>
        <w:widowControl/>
        <w:numPr>
          <w:ilvl w:val="0"/>
          <w:numId w:val="42"/>
        </w:numPr>
        <w:tabs>
          <w:tab w:val="left" w:pos="284"/>
          <w:tab w:val="left" w:pos="851"/>
          <w:tab w:val="left" w:pos="1276"/>
        </w:tabs>
        <w:suppressAutoHyphens w:val="0"/>
        <w:ind w:left="0" w:firstLine="567"/>
        <w:jc w:val="both"/>
        <w:rPr>
          <w:rFonts w:ascii="Times New Roman" w:hAnsi="Times New Roman"/>
          <w:sz w:val="24"/>
          <w:lang w:val="uk-UA"/>
        </w:rPr>
      </w:pPr>
      <w:r w:rsidRPr="00FB1868">
        <w:rPr>
          <w:rFonts w:ascii="Times New Roman" w:hAnsi="Times New Roman"/>
          <w:sz w:val="24"/>
          <w:lang w:val="uk-UA"/>
        </w:rPr>
        <w:t xml:space="preserve">Мета: </w:t>
      </w:r>
      <w:r w:rsidRPr="00FB1868">
        <w:rPr>
          <w:rFonts w:ascii="Times New Roman" w:hAnsi="Times New Roman"/>
          <w:color w:val="000000"/>
          <w:sz w:val="24"/>
          <w:lang w:val="uk-UA" w:bidi="uk-UA"/>
        </w:rPr>
        <w:t>залучення максимально широкого кола незайнятих мешканців м.</w:t>
      </w:r>
      <w:r w:rsidR="00E04C79" w:rsidRPr="00FB1868">
        <w:rPr>
          <w:rFonts w:ascii="Times New Roman" w:hAnsi="Times New Roman"/>
          <w:color w:val="000000"/>
          <w:sz w:val="24"/>
          <w:lang w:val="uk-UA" w:bidi="uk-UA"/>
        </w:rPr>
        <w:t xml:space="preserve"> </w:t>
      </w:r>
      <w:r w:rsidRPr="00FB1868">
        <w:rPr>
          <w:rFonts w:ascii="Times New Roman" w:hAnsi="Times New Roman"/>
          <w:color w:val="000000"/>
          <w:sz w:val="24"/>
          <w:lang w:val="uk-UA" w:bidi="uk-UA"/>
        </w:rPr>
        <w:t xml:space="preserve">Павлограда до участі у виконанні оплачуваних громадських робіт, що дозволить, шляхом матеріальної підтримки і адаптації до трудової діяльності безробітних, знизити соціальну напругу і вирішувати проблеми міста, в тому числі з благоустрою, відбудові </w:t>
      </w:r>
      <w:r w:rsidR="000F6A07" w:rsidRPr="00FB1868">
        <w:rPr>
          <w:rFonts w:ascii="Times New Roman" w:hAnsi="Times New Roman"/>
          <w:color w:val="000000"/>
          <w:sz w:val="24"/>
          <w:lang w:val="uk-UA" w:bidi="uk-UA"/>
        </w:rPr>
        <w:t xml:space="preserve">інфраструктури у разі руйнувань військового характеру, </w:t>
      </w:r>
      <w:r w:rsidRPr="00FB1868">
        <w:rPr>
          <w:rFonts w:ascii="Times New Roman" w:hAnsi="Times New Roman"/>
          <w:color w:val="000000"/>
          <w:sz w:val="24"/>
          <w:lang w:val="uk-UA" w:bidi="uk-UA"/>
        </w:rPr>
        <w:t>історично-архітектурних пам’яток, заповідників, меморіальних поховань та об’єктів соціальної сфери.</w:t>
      </w:r>
    </w:p>
    <w:p w:rsidR="00B65715" w:rsidRPr="00FB1868" w:rsidRDefault="00B65715" w:rsidP="000F6A07">
      <w:pPr>
        <w:widowControl/>
        <w:numPr>
          <w:ilvl w:val="0"/>
          <w:numId w:val="42"/>
        </w:numPr>
        <w:tabs>
          <w:tab w:val="num" w:pos="0"/>
          <w:tab w:val="left" w:pos="284"/>
          <w:tab w:val="left" w:pos="851"/>
          <w:tab w:val="left" w:pos="1276"/>
        </w:tabs>
        <w:suppressAutoHyphens w:val="0"/>
        <w:ind w:left="0" w:firstLine="567"/>
        <w:jc w:val="both"/>
        <w:rPr>
          <w:rFonts w:ascii="Times New Roman" w:hAnsi="Times New Roman"/>
          <w:sz w:val="24"/>
          <w:lang w:val="uk-UA"/>
        </w:rPr>
      </w:pPr>
      <w:r w:rsidRPr="00FB1868">
        <w:rPr>
          <w:rFonts w:ascii="Times New Roman" w:hAnsi="Times New Roman"/>
          <w:sz w:val="24"/>
          <w:lang w:val="uk-UA"/>
        </w:rPr>
        <w:t>Початок: 20</w:t>
      </w:r>
      <w:r w:rsidR="005B68AB" w:rsidRPr="00FB1868">
        <w:rPr>
          <w:rFonts w:ascii="Times New Roman" w:hAnsi="Times New Roman"/>
          <w:sz w:val="24"/>
          <w:lang w:val="uk-UA"/>
        </w:rPr>
        <w:t>23</w:t>
      </w:r>
      <w:r w:rsidRPr="00FB1868">
        <w:rPr>
          <w:rFonts w:ascii="Times New Roman" w:hAnsi="Times New Roman"/>
          <w:sz w:val="24"/>
          <w:lang w:val="uk-UA"/>
        </w:rPr>
        <w:t xml:space="preserve"> рік, закінчення: 202</w:t>
      </w:r>
      <w:r w:rsidR="005B68AB" w:rsidRPr="00FB1868">
        <w:rPr>
          <w:rFonts w:ascii="Times New Roman" w:hAnsi="Times New Roman"/>
          <w:sz w:val="24"/>
          <w:lang w:val="uk-UA"/>
        </w:rPr>
        <w:t>5</w:t>
      </w:r>
      <w:r w:rsidRPr="00FB1868">
        <w:rPr>
          <w:rFonts w:ascii="Times New Roman" w:hAnsi="Times New Roman"/>
          <w:sz w:val="24"/>
          <w:lang w:val="uk-UA"/>
        </w:rPr>
        <w:t xml:space="preserve"> рік.</w:t>
      </w:r>
    </w:p>
    <w:p w:rsidR="00B65715" w:rsidRPr="00FB1868" w:rsidRDefault="00B65715" w:rsidP="000F6A07">
      <w:pPr>
        <w:widowControl/>
        <w:numPr>
          <w:ilvl w:val="0"/>
          <w:numId w:val="42"/>
        </w:numPr>
        <w:tabs>
          <w:tab w:val="left" w:pos="284"/>
          <w:tab w:val="left" w:pos="851"/>
          <w:tab w:val="left" w:pos="1276"/>
        </w:tabs>
        <w:suppressAutoHyphens w:val="0"/>
        <w:ind w:left="0" w:firstLine="567"/>
        <w:jc w:val="both"/>
        <w:rPr>
          <w:rFonts w:ascii="Times New Roman" w:hAnsi="Times New Roman"/>
          <w:sz w:val="24"/>
          <w:lang w:val="uk-UA"/>
        </w:rPr>
      </w:pPr>
      <w:r w:rsidRPr="00FB1868">
        <w:rPr>
          <w:rFonts w:ascii="Times New Roman" w:hAnsi="Times New Roman"/>
          <w:sz w:val="24"/>
          <w:lang w:val="uk-UA"/>
        </w:rPr>
        <w:t>Етапи виконання: в один етап.</w:t>
      </w:r>
    </w:p>
    <w:p w:rsidR="00DE4936" w:rsidRPr="00FB1868" w:rsidRDefault="00DE4936" w:rsidP="009476F4">
      <w:pPr>
        <w:widowControl/>
        <w:numPr>
          <w:ilvl w:val="0"/>
          <w:numId w:val="42"/>
        </w:numPr>
        <w:tabs>
          <w:tab w:val="left" w:pos="284"/>
          <w:tab w:val="left" w:pos="851"/>
        </w:tabs>
        <w:suppressAutoHyphens w:val="0"/>
        <w:ind w:left="0" w:firstLine="567"/>
        <w:jc w:val="both"/>
        <w:rPr>
          <w:rFonts w:ascii="Times New Roman" w:hAnsi="Times New Roman"/>
          <w:sz w:val="24"/>
          <w:lang w:val="uk-UA"/>
        </w:rPr>
      </w:pPr>
      <w:r w:rsidRPr="00FB1868">
        <w:rPr>
          <w:rFonts w:ascii="Times New Roman" w:hAnsi="Times New Roman"/>
          <w:sz w:val="24"/>
          <w:lang w:val="uk-UA"/>
        </w:rPr>
        <w:t>Загальні обсяги фінансування, у тому числі видатки державного, обласного бюджетів, кошти Павлоградської територіальної громади, інші джерела, не заборонені чинним законодавством України: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544"/>
        <w:gridCol w:w="1559"/>
        <w:gridCol w:w="1418"/>
        <w:gridCol w:w="1417"/>
        <w:gridCol w:w="1418"/>
      </w:tblGrid>
      <w:tr w:rsidR="00A320A1" w:rsidRPr="00FB1868" w:rsidTr="007E308D">
        <w:tc>
          <w:tcPr>
            <w:tcW w:w="3544" w:type="dxa"/>
            <w:vMerge w:val="restart"/>
            <w:vAlign w:val="center"/>
          </w:tcPr>
          <w:p w:rsidR="00A320A1" w:rsidRPr="00FB1868" w:rsidRDefault="00A320A1" w:rsidP="000F6A07">
            <w:pPr>
              <w:tabs>
                <w:tab w:val="num" w:pos="0"/>
                <w:tab w:val="left" w:pos="284"/>
              </w:tabs>
              <w:jc w:val="both"/>
              <w:rPr>
                <w:rFonts w:ascii="Times New Roman" w:hAnsi="Times New Roman"/>
                <w:sz w:val="24"/>
                <w:lang w:val="uk-UA"/>
              </w:rPr>
            </w:pPr>
          </w:p>
        </w:tc>
        <w:tc>
          <w:tcPr>
            <w:tcW w:w="5812" w:type="dxa"/>
            <w:gridSpan w:val="4"/>
          </w:tcPr>
          <w:p w:rsidR="00A320A1" w:rsidRPr="00FB1868" w:rsidRDefault="00A320A1" w:rsidP="009679E9">
            <w:pPr>
              <w:tabs>
                <w:tab w:val="num" w:pos="0"/>
                <w:tab w:val="left" w:pos="284"/>
              </w:tabs>
              <w:jc w:val="center"/>
              <w:rPr>
                <w:rFonts w:ascii="Times New Roman" w:hAnsi="Times New Roman"/>
                <w:sz w:val="24"/>
                <w:lang w:val="uk-UA"/>
              </w:rPr>
            </w:pPr>
            <w:r w:rsidRPr="00FB1868">
              <w:rPr>
                <w:rFonts w:ascii="Times New Roman" w:hAnsi="Times New Roman"/>
                <w:sz w:val="24"/>
                <w:lang w:val="uk-UA"/>
              </w:rPr>
              <w:t>За роками виконання, грн.</w:t>
            </w:r>
          </w:p>
        </w:tc>
      </w:tr>
      <w:tr w:rsidR="00472823" w:rsidRPr="00FB1868" w:rsidTr="007E308D">
        <w:trPr>
          <w:trHeight w:val="301"/>
        </w:trPr>
        <w:tc>
          <w:tcPr>
            <w:tcW w:w="3544" w:type="dxa"/>
            <w:vMerge/>
          </w:tcPr>
          <w:p w:rsidR="00A320A1" w:rsidRPr="00FB1868" w:rsidRDefault="00A320A1" w:rsidP="00AB2633">
            <w:pPr>
              <w:tabs>
                <w:tab w:val="num" w:pos="0"/>
                <w:tab w:val="left" w:pos="284"/>
              </w:tabs>
              <w:jc w:val="both"/>
              <w:rPr>
                <w:rFonts w:ascii="Times New Roman" w:hAnsi="Times New Roman"/>
                <w:sz w:val="24"/>
                <w:lang w:val="uk-UA"/>
              </w:rPr>
            </w:pPr>
          </w:p>
        </w:tc>
        <w:tc>
          <w:tcPr>
            <w:tcW w:w="1559" w:type="dxa"/>
          </w:tcPr>
          <w:p w:rsidR="00A320A1" w:rsidRPr="00FB1868" w:rsidRDefault="00A320A1" w:rsidP="005B68AB">
            <w:pPr>
              <w:jc w:val="center"/>
              <w:rPr>
                <w:rFonts w:ascii="Times New Roman" w:hAnsi="Times New Roman"/>
                <w:sz w:val="24"/>
              </w:rPr>
            </w:pPr>
            <w:r w:rsidRPr="00FB1868">
              <w:rPr>
                <w:rFonts w:ascii="Times New Roman" w:hAnsi="Times New Roman"/>
                <w:sz w:val="24"/>
                <w:lang w:val="uk-UA"/>
              </w:rPr>
              <w:t>2023р.</w:t>
            </w:r>
          </w:p>
        </w:tc>
        <w:tc>
          <w:tcPr>
            <w:tcW w:w="1418" w:type="dxa"/>
          </w:tcPr>
          <w:p w:rsidR="00A320A1" w:rsidRPr="00FB1868" w:rsidRDefault="00A320A1" w:rsidP="005B68AB">
            <w:pPr>
              <w:jc w:val="center"/>
              <w:rPr>
                <w:rFonts w:ascii="Times New Roman" w:hAnsi="Times New Roman"/>
                <w:sz w:val="24"/>
              </w:rPr>
            </w:pPr>
            <w:r w:rsidRPr="00FB1868">
              <w:rPr>
                <w:rFonts w:ascii="Times New Roman" w:hAnsi="Times New Roman"/>
                <w:sz w:val="24"/>
                <w:lang w:val="uk-UA"/>
              </w:rPr>
              <w:t>2024р.</w:t>
            </w:r>
          </w:p>
        </w:tc>
        <w:tc>
          <w:tcPr>
            <w:tcW w:w="1417" w:type="dxa"/>
          </w:tcPr>
          <w:p w:rsidR="00A320A1" w:rsidRPr="00FB1868" w:rsidRDefault="00A320A1" w:rsidP="005B68AB">
            <w:pPr>
              <w:tabs>
                <w:tab w:val="num" w:pos="0"/>
                <w:tab w:val="left" w:pos="284"/>
              </w:tabs>
              <w:jc w:val="center"/>
              <w:rPr>
                <w:rFonts w:ascii="Times New Roman" w:hAnsi="Times New Roman"/>
                <w:sz w:val="24"/>
                <w:lang w:val="uk-UA"/>
              </w:rPr>
            </w:pPr>
            <w:r w:rsidRPr="00FB1868">
              <w:rPr>
                <w:rFonts w:ascii="Times New Roman" w:hAnsi="Times New Roman"/>
                <w:sz w:val="24"/>
                <w:lang w:val="uk-UA"/>
              </w:rPr>
              <w:t>2025р.</w:t>
            </w:r>
          </w:p>
        </w:tc>
        <w:tc>
          <w:tcPr>
            <w:tcW w:w="1418" w:type="dxa"/>
          </w:tcPr>
          <w:p w:rsidR="00A320A1" w:rsidRPr="00FB1868" w:rsidRDefault="00A320A1" w:rsidP="005B68AB">
            <w:pPr>
              <w:tabs>
                <w:tab w:val="num" w:pos="0"/>
                <w:tab w:val="left" w:pos="284"/>
              </w:tabs>
              <w:jc w:val="center"/>
              <w:rPr>
                <w:rFonts w:ascii="Times New Roman" w:hAnsi="Times New Roman"/>
                <w:sz w:val="24"/>
                <w:lang w:val="uk-UA"/>
              </w:rPr>
            </w:pPr>
            <w:r w:rsidRPr="00FB1868">
              <w:rPr>
                <w:rFonts w:ascii="Times New Roman" w:hAnsi="Times New Roman"/>
                <w:sz w:val="24"/>
                <w:lang w:val="uk-UA"/>
              </w:rPr>
              <w:t>Разом</w:t>
            </w:r>
          </w:p>
        </w:tc>
      </w:tr>
      <w:tr w:rsidR="00472823" w:rsidRPr="00FB1868" w:rsidTr="007E308D">
        <w:tc>
          <w:tcPr>
            <w:tcW w:w="3544" w:type="dxa"/>
          </w:tcPr>
          <w:p w:rsidR="00A320A1" w:rsidRPr="00FB1868" w:rsidRDefault="00A320A1" w:rsidP="00AB2633">
            <w:pPr>
              <w:tabs>
                <w:tab w:val="num" w:pos="0"/>
                <w:tab w:val="left" w:pos="284"/>
              </w:tabs>
              <w:jc w:val="both"/>
              <w:rPr>
                <w:rFonts w:ascii="Times New Roman" w:hAnsi="Times New Roman"/>
                <w:sz w:val="24"/>
                <w:lang w:val="uk-UA"/>
              </w:rPr>
            </w:pPr>
            <w:r w:rsidRPr="00FB1868">
              <w:rPr>
                <w:rFonts w:ascii="Times New Roman" w:hAnsi="Times New Roman"/>
                <w:sz w:val="24"/>
                <w:lang w:val="uk-UA"/>
              </w:rPr>
              <w:t>Міський бюджет</w:t>
            </w:r>
            <w:r w:rsidR="00077363" w:rsidRPr="00FB1868">
              <w:rPr>
                <w:rFonts w:ascii="Times New Roman" w:hAnsi="Times New Roman"/>
                <w:sz w:val="24"/>
                <w:lang w:val="uk-UA"/>
              </w:rPr>
              <w:t>, грн.</w:t>
            </w:r>
          </w:p>
        </w:tc>
        <w:tc>
          <w:tcPr>
            <w:tcW w:w="1559" w:type="dxa"/>
            <w:vAlign w:val="center"/>
          </w:tcPr>
          <w:p w:rsidR="00A320A1" w:rsidRPr="00FB1868" w:rsidRDefault="00E352C7" w:rsidP="00155528">
            <w:pPr>
              <w:pStyle w:val="11"/>
              <w:numPr>
                <w:ilvl w:val="0"/>
                <w:numId w:val="2"/>
              </w:numPr>
              <w:tabs>
                <w:tab w:val="left" w:pos="0"/>
                <w:tab w:val="num" w:pos="432"/>
                <w:tab w:val="left" w:pos="993"/>
              </w:tabs>
              <w:spacing w:line="264" w:lineRule="auto"/>
              <w:jc w:val="center"/>
              <w:rPr>
                <w:lang w:val="uk-UA"/>
              </w:rPr>
            </w:pPr>
            <w:r w:rsidRPr="00FB1868">
              <w:rPr>
                <w:lang w:val="uk-UA"/>
              </w:rPr>
              <w:t>105744,95</w:t>
            </w:r>
          </w:p>
        </w:tc>
        <w:tc>
          <w:tcPr>
            <w:tcW w:w="1418" w:type="dxa"/>
            <w:vAlign w:val="center"/>
          </w:tcPr>
          <w:p w:rsidR="00A320A1" w:rsidRPr="00FB1868" w:rsidRDefault="0065326B" w:rsidP="00155528">
            <w:pPr>
              <w:pStyle w:val="11"/>
              <w:tabs>
                <w:tab w:val="left" w:pos="0"/>
                <w:tab w:val="left" w:pos="993"/>
              </w:tabs>
              <w:spacing w:line="264" w:lineRule="auto"/>
              <w:ind w:left="0"/>
              <w:jc w:val="center"/>
              <w:rPr>
                <w:lang w:val="uk-UA"/>
              </w:rPr>
            </w:pPr>
            <w:r>
              <w:rPr>
                <w:lang w:val="uk-UA"/>
              </w:rPr>
              <w:t>69131,00</w:t>
            </w:r>
          </w:p>
        </w:tc>
        <w:tc>
          <w:tcPr>
            <w:tcW w:w="1417" w:type="dxa"/>
            <w:vAlign w:val="center"/>
          </w:tcPr>
          <w:p w:rsidR="00A320A1" w:rsidRPr="00FB1868" w:rsidRDefault="009431E9" w:rsidP="000A078B">
            <w:pPr>
              <w:tabs>
                <w:tab w:val="left" w:pos="993"/>
              </w:tabs>
              <w:spacing w:line="264" w:lineRule="auto"/>
              <w:jc w:val="center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342652,00</w:t>
            </w:r>
          </w:p>
        </w:tc>
        <w:tc>
          <w:tcPr>
            <w:tcW w:w="1418" w:type="dxa"/>
          </w:tcPr>
          <w:p w:rsidR="00A320A1" w:rsidRPr="00FB1868" w:rsidRDefault="00C52147" w:rsidP="00155528">
            <w:pPr>
              <w:tabs>
                <w:tab w:val="left" w:pos="993"/>
              </w:tabs>
              <w:spacing w:line="264" w:lineRule="auto"/>
              <w:jc w:val="center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517527,95</w:t>
            </w:r>
          </w:p>
        </w:tc>
      </w:tr>
      <w:tr w:rsidR="00472823" w:rsidRPr="00FB1868" w:rsidTr="007E308D">
        <w:tc>
          <w:tcPr>
            <w:tcW w:w="3544" w:type="dxa"/>
          </w:tcPr>
          <w:p w:rsidR="00472823" w:rsidRPr="00FB1868" w:rsidRDefault="00472823" w:rsidP="00AB2633">
            <w:pPr>
              <w:tabs>
                <w:tab w:val="num" w:pos="0"/>
                <w:tab w:val="left" w:pos="284"/>
              </w:tabs>
              <w:jc w:val="both"/>
              <w:rPr>
                <w:rFonts w:ascii="Times New Roman" w:hAnsi="Times New Roman"/>
                <w:sz w:val="24"/>
                <w:lang w:val="uk-UA"/>
              </w:rPr>
            </w:pPr>
            <w:r w:rsidRPr="00FB1868">
              <w:rPr>
                <w:rFonts w:ascii="Times New Roman" w:hAnsi="Times New Roman"/>
                <w:sz w:val="24"/>
                <w:lang w:val="uk-UA"/>
              </w:rPr>
              <w:t>Державний бюджет</w:t>
            </w:r>
            <w:r w:rsidR="00077363" w:rsidRPr="00FB1868">
              <w:rPr>
                <w:rFonts w:ascii="Times New Roman" w:hAnsi="Times New Roman"/>
                <w:sz w:val="24"/>
                <w:lang w:val="uk-UA"/>
              </w:rPr>
              <w:t>, грн.</w:t>
            </w:r>
          </w:p>
          <w:p w:rsidR="00472823" w:rsidRPr="00FB1868" w:rsidRDefault="00472823" w:rsidP="00AB2633">
            <w:pPr>
              <w:tabs>
                <w:tab w:val="num" w:pos="0"/>
                <w:tab w:val="left" w:pos="284"/>
              </w:tabs>
              <w:rPr>
                <w:rFonts w:ascii="Times New Roman" w:hAnsi="Times New Roman"/>
                <w:sz w:val="24"/>
                <w:lang w:val="uk-UA"/>
              </w:rPr>
            </w:pPr>
            <w:r w:rsidRPr="00FB1868">
              <w:rPr>
                <w:rFonts w:ascii="Times New Roman" w:hAnsi="Times New Roman"/>
                <w:sz w:val="24"/>
                <w:lang w:val="uk-UA"/>
              </w:rPr>
              <w:t>(ФЗДССУ на випадок безробіття та інші джерела не заборонені законодавством)</w:t>
            </w:r>
          </w:p>
        </w:tc>
        <w:tc>
          <w:tcPr>
            <w:tcW w:w="1559" w:type="dxa"/>
            <w:vAlign w:val="center"/>
          </w:tcPr>
          <w:p w:rsidR="00472823" w:rsidRPr="00FB1868" w:rsidRDefault="00E352C7" w:rsidP="00472823">
            <w:pPr>
              <w:pStyle w:val="11"/>
              <w:numPr>
                <w:ilvl w:val="0"/>
                <w:numId w:val="2"/>
              </w:numPr>
              <w:tabs>
                <w:tab w:val="left" w:pos="0"/>
                <w:tab w:val="num" w:pos="432"/>
                <w:tab w:val="left" w:pos="993"/>
              </w:tabs>
              <w:spacing w:line="264" w:lineRule="auto"/>
              <w:jc w:val="center"/>
              <w:rPr>
                <w:lang w:val="uk-UA"/>
              </w:rPr>
            </w:pPr>
            <w:r w:rsidRPr="00FB1868">
              <w:rPr>
                <w:lang w:val="uk-UA"/>
              </w:rPr>
              <w:t>105744,95</w:t>
            </w:r>
          </w:p>
        </w:tc>
        <w:tc>
          <w:tcPr>
            <w:tcW w:w="1418" w:type="dxa"/>
            <w:vAlign w:val="center"/>
          </w:tcPr>
          <w:p w:rsidR="00472823" w:rsidRPr="00FB1868" w:rsidRDefault="0065326B" w:rsidP="00155528">
            <w:pPr>
              <w:pStyle w:val="11"/>
              <w:tabs>
                <w:tab w:val="left" w:pos="0"/>
                <w:tab w:val="left" w:pos="993"/>
              </w:tabs>
              <w:spacing w:line="264" w:lineRule="auto"/>
              <w:ind w:left="0"/>
              <w:jc w:val="center"/>
              <w:rPr>
                <w:lang w:val="uk-UA"/>
              </w:rPr>
            </w:pPr>
            <w:r>
              <w:rPr>
                <w:lang w:val="uk-UA"/>
              </w:rPr>
              <w:t>69131,00</w:t>
            </w:r>
          </w:p>
        </w:tc>
        <w:tc>
          <w:tcPr>
            <w:tcW w:w="1417" w:type="dxa"/>
            <w:vAlign w:val="center"/>
          </w:tcPr>
          <w:p w:rsidR="00472823" w:rsidRPr="00FB1868" w:rsidRDefault="009431E9" w:rsidP="00472823">
            <w:pPr>
              <w:tabs>
                <w:tab w:val="left" w:pos="993"/>
              </w:tabs>
              <w:spacing w:line="264" w:lineRule="auto"/>
              <w:jc w:val="center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342652,00</w:t>
            </w:r>
          </w:p>
        </w:tc>
        <w:tc>
          <w:tcPr>
            <w:tcW w:w="1418" w:type="dxa"/>
            <w:vAlign w:val="center"/>
          </w:tcPr>
          <w:p w:rsidR="00472823" w:rsidRPr="00FB1868" w:rsidRDefault="00C52147" w:rsidP="00155528">
            <w:pPr>
              <w:tabs>
                <w:tab w:val="left" w:pos="993"/>
              </w:tabs>
              <w:spacing w:line="264" w:lineRule="auto"/>
              <w:jc w:val="center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517527,95</w:t>
            </w:r>
          </w:p>
        </w:tc>
      </w:tr>
      <w:tr w:rsidR="00472823" w:rsidRPr="00FB1868" w:rsidTr="007E308D">
        <w:trPr>
          <w:trHeight w:val="418"/>
        </w:trPr>
        <w:tc>
          <w:tcPr>
            <w:tcW w:w="3544" w:type="dxa"/>
          </w:tcPr>
          <w:p w:rsidR="00A320A1" w:rsidRPr="00FB1868" w:rsidRDefault="00A320A1" w:rsidP="00AB2633">
            <w:pPr>
              <w:tabs>
                <w:tab w:val="num" w:pos="0"/>
                <w:tab w:val="left" w:pos="284"/>
              </w:tabs>
              <w:jc w:val="both"/>
              <w:rPr>
                <w:rFonts w:ascii="Times New Roman" w:hAnsi="Times New Roman"/>
                <w:sz w:val="24"/>
                <w:lang w:val="uk-UA"/>
              </w:rPr>
            </w:pPr>
            <w:r w:rsidRPr="00FB1868">
              <w:rPr>
                <w:rFonts w:ascii="Times New Roman" w:hAnsi="Times New Roman"/>
                <w:sz w:val="24"/>
                <w:lang w:val="uk-UA"/>
              </w:rPr>
              <w:t>Всього</w:t>
            </w:r>
          </w:p>
        </w:tc>
        <w:tc>
          <w:tcPr>
            <w:tcW w:w="1559" w:type="dxa"/>
            <w:vAlign w:val="center"/>
          </w:tcPr>
          <w:p w:rsidR="00A320A1" w:rsidRPr="00FB1868" w:rsidRDefault="00E352C7" w:rsidP="00D256CB">
            <w:pPr>
              <w:snapToGrid w:val="0"/>
              <w:ind w:left="-49" w:right="-93" w:hanging="8"/>
              <w:jc w:val="center"/>
              <w:rPr>
                <w:rFonts w:ascii="Times New Roman" w:hAnsi="Times New Roman"/>
                <w:sz w:val="24"/>
                <w:lang w:val="uk-UA"/>
              </w:rPr>
            </w:pPr>
            <w:r w:rsidRPr="00FB1868">
              <w:rPr>
                <w:rFonts w:ascii="Times New Roman" w:hAnsi="Times New Roman"/>
                <w:sz w:val="24"/>
                <w:lang w:val="uk-UA"/>
              </w:rPr>
              <w:t>211489,9</w:t>
            </w:r>
            <w:r w:rsidR="00942E5B" w:rsidRPr="00FB1868">
              <w:rPr>
                <w:rFonts w:ascii="Times New Roman" w:hAnsi="Times New Roman"/>
                <w:sz w:val="24"/>
                <w:lang w:val="uk-UA"/>
              </w:rPr>
              <w:t>0</w:t>
            </w:r>
          </w:p>
        </w:tc>
        <w:tc>
          <w:tcPr>
            <w:tcW w:w="1418" w:type="dxa"/>
            <w:vAlign w:val="center"/>
          </w:tcPr>
          <w:p w:rsidR="00A320A1" w:rsidRPr="00FB1868" w:rsidRDefault="0065326B" w:rsidP="00155528">
            <w:pPr>
              <w:jc w:val="center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138262,00</w:t>
            </w:r>
          </w:p>
        </w:tc>
        <w:tc>
          <w:tcPr>
            <w:tcW w:w="1417" w:type="dxa"/>
            <w:vAlign w:val="center"/>
          </w:tcPr>
          <w:p w:rsidR="00A320A1" w:rsidRPr="009431E9" w:rsidRDefault="009431E9" w:rsidP="00CC16B4">
            <w:pPr>
              <w:jc w:val="center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685304,00</w:t>
            </w:r>
          </w:p>
        </w:tc>
        <w:tc>
          <w:tcPr>
            <w:tcW w:w="1418" w:type="dxa"/>
            <w:vAlign w:val="center"/>
          </w:tcPr>
          <w:p w:rsidR="00A320A1" w:rsidRPr="00FB1868" w:rsidRDefault="00C52147" w:rsidP="00155528">
            <w:pPr>
              <w:jc w:val="center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1035055,90</w:t>
            </w:r>
          </w:p>
        </w:tc>
      </w:tr>
    </w:tbl>
    <w:p w:rsidR="00CC16B4" w:rsidRPr="00FB1868" w:rsidRDefault="00CC16B4" w:rsidP="0033059A">
      <w:pPr>
        <w:tabs>
          <w:tab w:val="num" w:pos="0"/>
          <w:tab w:val="left" w:pos="284"/>
        </w:tabs>
        <w:ind w:firstLine="567"/>
        <w:jc w:val="both"/>
        <w:rPr>
          <w:rFonts w:ascii="Times New Roman" w:hAnsi="Times New Roman"/>
          <w:sz w:val="24"/>
          <w:lang w:val="uk-UA"/>
        </w:rPr>
      </w:pPr>
    </w:p>
    <w:p w:rsidR="00B65715" w:rsidRPr="00FB1868" w:rsidRDefault="00B65715" w:rsidP="0033059A">
      <w:pPr>
        <w:tabs>
          <w:tab w:val="num" w:pos="0"/>
          <w:tab w:val="left" w:pos="284"/>
        </w:tabs>
        <w:ind w:firstLine="567"/>
        <w:jc w:val="both"/>
        <w:rPr>
          <w:rFonts w:ascii="Times New Roman" w:hAnsi="Times New Roman"/>
          <w:sz w:val="24"/>
          <w:lang w:val="uk-UA"/>
        </w:rPr>
      </w:pPr>
      <w:r w:rsidRPr="00FB1868">
        <w:rPr>
          <w:rFonts w:ascii="Times New Roman" w:hAnsi="Times New Roman"/>
          <w:sz w:val="24"/>
          <w:lang w:val="uk-UA"/>
        </w:rPr>
        <w:t>10.Оцінка ефективності виконання міських цільових програм: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992"/>
        <w:gridCol w:w="1418"/>
        <w:gridCol w:w="1559"/>
        <w:gridCol w:w="1417"/>
        <w:gridCol w:w="1418"/>
      </w:tblGrid>
      <w:tr w:rsidR="00A320A1" w:rsidRPr="00FB1868" w:rsidTr="00FB297F">
        <w:trPr>
          <w:trHeight w:val="237"/>
        </w:trPr>
        <w:tc>
          <w:tcPr>
            <w:tcW w:w="2552" w:type="dxa"/>
            <w:vMerge w:val="restart"/>
            <w:vAlign w:val="center"/>
          </w:tcPr>
          <w:p w:rsidR="00A320A1" w:rsidRPr="00FB1868" w:rsidRDefault="00A320A1" w:rsidP="0033059A">
            <w:pPr>
              <w:tabs>
                <w:tab w:val="num" w:pos="0"/>
                <w:tab w:val="left" w:pos="284"/>
              </w:tabs>
              <w:jc w:val="center"/>
              <w:rPr>
                <w:rFonts w:ascii="Times New Roman" w:hAnsi="Times New Roman"/>
                <w:sz w:val="24"/>
                <w:lang w:val="uk-UA"/>
              </w:rPr>
            </w:pPr>
            <w:r w:rsidRPr="00FB1868">
              <w:rPr>
                <w:rFonts w:ascii="Times New Roman" w:hAnsi="Times New Roman"/>
                <w:sz w:val="24"/>
                <w:lang w:val="uk-UA"/>
              </w:rPr>
              <w:t>Найменування показника</w:t>
            </w:r>
          </w:p>
        </w:tc>
        <w:tc>
          <w:tcPr>
            <w:tcW w:w="992" w:type="dxa"/>
            <w:vMerge w:val="restart"/>
            <w:tcBorders>
              <w:right w:val="single" w:sz="4" w:space="0" w:color="auto"/>
            </w:tcBorders>
            <w:vAlign w:val="center"/>
          </w:tcPr>
          <w:p w:rsidR="00A320A1" w:rsidRPr="00FB1868" w:rsidRDefault="00A320A1" w:rsidP="00472823">
            <w:pPr>
              <w:tabs>
                <w:tab w:val="left" w:pos="284"/>
                <w:tab w:val="num" w:pos="317"/>
              </w:tabs>
              <w:ind w:left="-108" w:right="-108"/>
              <w:jc w:val="center"/>
              <w:rPr>
                <w:rFonts w:ascii="Times New Roman" w:hAnsi="Times New Roman"/>
                <w:sz w:val="24"/>
                <w:lang w:val="uk-UA"/>
              </w:rPr>
            </w:pPr>
            <w:r w:rsidRPr="00FB1868">
              <w:rPr>
                <w:rFonts w:ascii="Times New Roman" w:hAnsi="Times New Roman"/>
                <w:sz w:val="24"/>
                <w:lang w:val="uk-UA"/>
              </w:rPr>
              <w:t>Од</w:t>
            </w:r>
            <w:r w:rsidR="00472823" w:rsidRPr="00FB1868">
              <w:rPr>
                <w:rFonts w:ascii="Times New Roman" w:hAnsi="Times New Roman"/>
                <w:sz w:val="24"/>
                <w:lang w:val="uk-UA"/>
              </w:rPr>
              <w:t>.</w:t>
            </w:r>
            <w:r w:rsidRPr="00FB1868">
              <w:rPr>
                <w:rFonts w:ascii="Times New Roman" w:hAnsi="Times New Roman"/>
                <w:sz w:val="24"/>
                <w:lang w:val="uk-UA"/>
              </w:rPr>
              <w:t xml:space="preserve"> виміру</w:t>
            </w:r>
          </w:p>
        </w:tc>
        <w:tc>
          <w:tcPr>
            <w:tcW w:w="5812" w:type="dxa"/>
            <w:gridSpan w:val="4"/>
            <w:tcBorders>
              <w:right w:val="single" w:sz="4" w:space="0" w:color="auto"/>
            </w:tcBorders>
          </w:tcPr>
          <w:p w:rsidR="00A320A1" w:rsidRPr="00FB1868" w:rsidRDefault="00A320A1" w:rsidP="00AB2633">
            <w:pPr>
              <w:tabs>
                <w:tab w:val="num" w:pos="0"/>
                <w:tab w:val="left" w:pos="284"/>
              </w:tabs>
              <w:jc w:val="center"/>
              <w:rPr>
                <w:rFonts w:ascii="Times New Roman" w:hAnsi="Times New Roman"/>
                <w:sz w:val="24"/>
                <w:lang w:val="uk-UA"/>
              </w:rPr>
            </w:pPr>
            <w:r w:rsidRPr="00FB1868">
              <w:rPr>
                <w:rFonts w:ascii="Times New Roman" w:hAnsi="Times New Roman"/>
                <w:sz w:val="24"/>
                <w:lang w:val="uk-UA"/>
              </w:rPr>
              <w:t>Значення показника</w:t>
            </w:r>
          </w:p>
        </w:tc>
      </w:tr>
      <w:tr w:rsidR="00472823" w:rsidRPr="00FB1868" w:rsidTr="00FB297F">
        <w:trPr>
          <w:trHeight w:val="199"/>
        </w:trPr>
        <w:tc>
          <w:tcPr>
            <w:tcW w:w="2552" w:type="dxa"/>
            <w:vMerge/>
            <w:vAlign w:val="center"/>
          </w:tcPr>
          <w:p w:rsidR="00A320A1" w:rsidRPr="00FB1868" w:rsidRDefault="00A320A1" w:rsidP="00AB2633">
            <w:pPr>
              <w:tabs>
                <w:tab w:val="num" w:pos="0"/>
                <w:tab w:val="left" w:pos="284"/>
              </w:tabs>
              <w:jc w:val="center"/>
              <w:rPr>
                <w:rFonts w:ascii="Times New Roman" w:hAnsi="Times New Roman"/>
                <w:sz w:val="24"/>
                <w:lang w:val="uk-UA"/>
              </w:rPr>
            </w:pPr>
          </w:p>
        </w:tc>
        <w:tc>
          <w:tcPr>
            <w:tcW w:w="992" w:type="dxa"/>
            <w:vMerge/>
            <w:tcBorders>
              <w:right w:val="single" w:sz="4" w:space="0" w:color="auto"/>
            </w:tcBorders>
            <w:vAlign w:val="center"/>
          </w:tcPr>
          <w:p w:rsidR="00A320A1" w:rsidRPr="00FB1868" w:rsidRDefault="00A320A1" w:rsidP="00AB2633">
            <w:pPr>
              <w:tabs>
                <w:tab w:val="num" w:pos="0"/>
                <w:tab w:val="left" w:pos="284"/>
              </w:tabs>
              <w:jc w:val="center"/>
              <w:rPr>
                <w:rFonts w:ascii="Times New Roman" w:hAnsi="Times New Roman"/>
                <w:sz w:val="24"/>
                <w:lang w:val="uk-UA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A320A1" w:rsidRPr="00FB1868" w:rsidRDefault="00A320A1" w:rsidP="005B68AB">
            <w:pPr>
              <w:jc w:val="center"/>
              <w:rPr>
                <w:rFonts w:ascii="Times New Roman" w:hAnsi="Times New Roman"/>
                <w:sz w:val="24"/>
              </w:rPr>
            </w:pPr>
            <w:r w:rsidRPr="00FB1868">
              <w:rPr>
                <w:rFonts w:ascii="Times New Roman" w:hAnsi="Times New Roman"/>
                <w:sz w:val="24"/>
                <w:lang w:val="uk-UA"/>
              </w:rPr>
              <w:t>2023р.</w:t>
            </w:r>
          </w:p>
        </w:tc>
        <w:tc>
          <w:tcPr>
            <w:tcW w:w="1559" w:type="dxa"/>
          </w:tcPr>
          <w:p w:rsidR="00A320A1" w:rsidRPr="00FB1868" w:rsidRDefault="00A320A1" w:rsidP="005B68AB">
            <w:pPr>
              <w:jc w:val="center"/>
              <w:rPr>
                <w:rFonts w:ascii="Times New Roman" w:hAnsi="Times New Roman"/>
                <w:sz w:val="24"/>
              </w:rPr>
            </w:pPr>
            <w:r w:rsidRPr="00FB1868">
              <w:rPr>
                <w:rFonts w:ascii="Times New Roman" w:hAnsi="Times New Roman"/>
                <w:sz w:val="24"/>
                <w:lang w:val="uk-UA"/>
              </w:rPr>
              <w:t>2024р.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A320A1" w:rsidRPr="00FB1868" w:rsidRDefault="00A320A1" w:rsidP="005B68AB">
            <w:pPr>
              <w:tabs>
                <w:tab w:val="num" w:pos="0"/>
                <w:tab w:val="left" w:pos="284"/>
              </w:tabs>
              <w:jc w:val="center"/>
              <w:rPr>
                <w:rFonts w:ascii="Times New Roman" w:hAnsi="Times New Roman"/>
                <w:sz w:val="24"/>
                <w:lang w:val="uk-UA"/>
              </w:rPr>
            </w:pPr>
            <w:r w:rsidRPr="00FB1868">
              <w:rPr>
                <w:rFonts w:ascii="Times New Roman" w:hAnsi="Times New Roman"/>
                <w:sz w:val="24"/>
                <w:lang w:val="uk-UA"/>
              </w:rPr>
              <w:t>2025р.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A320A1" w:rsidRPr="00FB1868" w:rsidRDefault="00A320A1" w:rsidP="005B68AB">
            <w:pPr>
              <w:tabs>
                <w:tab w:val="num" w:pos="0"/>
                <w:tab w:val="left" w:pos="284"/>
              </w:tabs>
              <w:jc w:val="center"/>
              <w:rPr>
                <w:rFonts w:ascii="Times New Roman" w:hAnsi="Times New Roman"/>
                <w:sz w:val="24"/>
                <w:lang w:val="uk-UA"/>
              </w:rPr>
            </w:pPr>
            <w:r w:rsidRPr="00FB1868">
              <w:rPr>
                <w:rFonts w:ascii="Times New Roman" w:hAnsi="Times New Roman"/>
                <w:sz w:val="24"/>
                <w:lang w:val="uk-UA"/>
              </w:rPr>
              <w:t>Разом</w:t>
            </w:r>
          </w:p>
        </w:tc>
      </w:tr>
      <w:tr w:rsidR="00155528" w:rsidRPr="00FB1868" w:rsidTr="00FB297F">
        <w:tc>
          <w:tcPr>
            <w:tcW w:w="2552" w:type="dxa"/>
          </w:tcPr>
          <w:p w:rsidR="00155528" w:rsidRPr="00FB1868" w:rsidRDefault="00155528" w:rsidP="00AB2633">
            <w:pPr>
              <w:tabs>
                <w:tab w:val="num" w:pos="0"/>
                <w:tab w:val="left" w:pos="284"/>
              </w:tabs>
              <w:jc w:val="both"/>
              <w:rPr>
                <w:rFonts w:ascii="Times New Roman" w:hAnsi="Times New Roman"/>
                <w:sz w:val="24"/>
                <w:lang w:val="uk-UA"/>
              </w:rPr>
            </w:pPr>
            <w:r w:rsidRPr="00FB1868">
              <w:rPr>
                <w:rFonts w:ascii="Times New Roman" w:hAnsi="Times New Roman"/>
                <w:sz w:val="24"/>
                <w:lang w:val="uk-UA"/>
              </w:rPr>
              <w:t>Показник затрат:</w:t>
            </w:r>
          </w:p>
          <w:p w:rsidR="00155528" w:rsidRPr="00FB1868" w:rsidRDefault="00155528" w:rsidP="00CC16B4">
            <w:pPr>
              <w:pStyle w:val="ae"/>
              <w:numPr>
                <w:ilvl w:val="0"/>
                <w:numId w:val="44"/>
              </w:numPr>
              <w:tabs>
                <w:tab w:val="left" w:pos="34"/>
                <w:tab w:val="left" w:pos="459"/>
              </w:tabs>
              <w:ind w:left="-108" w:firstLine="0"/>
              <w:rPr>
                <w:rFonts w:ascii="Times New Roman" w:hAnsi="Times New Roman"/>
                <w:sz w:val="24"/>
                <w:lang w:val="uk-UA"/>
              </w:rPr>
            </w:pPr>
            <w:r w:rsidRPr="00FB1868">
              <w:rPr>
                <w:rFonts w:ascii="Times New Roman" w:hAnsi="Times New Roman"/>
                <w:sz w:val="24"/>
                <w:lang w:val="uk-UA"/>
              </w:rPr>
              <w:t>обсяг видатків</w:t>
            </w:r>
          </w:p>
        </w:tc>
        <w:tc>
          <w:tcPr>
            <w:tcW w:w="992" w:type="dxa"/>
            <w:vAlign w:val="center"/>
          </w:tcPr>
          <w:p w:rsidR="00155528" w:rsidRPr="00FB1868" w:rsidRDefault="00155528" w:rsidP="00CC16B4">
            <w:pPr>
              <w:tabs>
                <w:tab w:val="num" w:pos="0"/>
                <w:tab w:val="left" w:pos="284"/>
              </w:tabs>
              <w:jc w:val="center"/>
              <w:rPr>
                <w:rFonts w:ascii="Times New Roman" w:hAnsi="Times New Roman"/>
                <w:sz w:val="24"/>
                <w:lang w:val="uk-UA"/>
              </w:rPr>
            </w:pPr>
            <w:r w:rsidRPr="00FB1868">
              <w:rPr>
                <w:rFonts w:ascii="Times New Roman" w:hAnsi="Times New Roman"/>
                <w:sz w:val="24"/>
                <w:lang w:val="uk-UA"/>
              </w:rPr>
              <w:t>грн.</w:t>
            </w:r>
          </w:p>
        </w:tc>
        <w:tc>
          <w:tcPr>
            <w:tcW w:w="1418" w:type="dxa"/>
            <w:vAlign w:val="center"/>
          </w:tcPr>
          <w:p w:rsidR="00155528" w:rsidRPr="00FB1868" w:rsidRDefault="00E352C7" w:rsidP="00BF2F50">
            <w:pPr>
              <w:snapToGrid w:val="0"/>
              <w:ind w:left="-49" w:right="-93" w:hanging="8"/>
              <w:jc w:val="center"/>
              <w:rPr>
                <w:rFonts w:ascii="Times New Roman" w:hAnsi="Times New Roman"/>
                <w:sz w:val="24"/>
                <w:lang w:val="uk-UA"/>
              </w:rPr>
            </w:pPr>
            <w:r w:rsidRPr="00FB1868">
              <w:rPr>
                <w:rFonts w:ascii="Times New Roman" w:hAnsi="Times New Roman"/>
                <w:sz w:val="24"/>
                <w:lang w:val="uk-UA"/>
              </w:rPr>
              <w:t>211489,9</w:t>
            </w:r>
            <w:r w:rsidR="007B1779" w:rsidRPr="00FB1868">
              <w:rPr>
                <w:rFonts w:ascii="Times New Roman" w:hAnsi="Times New Roman"/>
                <w:sz w:val="24"/>
                <w:lang w:val="uk-UA"/>
              </w:rPr>
              <w:t>0</w:t>
            </w:r>
          </w:p>
        </w:tc>
        <w:tc>
          <w:tcPr>
            <w:tcW w:w="1559" w:type="dxa"/>
            <w:vAlign w:val="center"/>
          </w:tcPr>
          <w:p w:rsidR="00155528" w:rsidRPr="00FB1868" w:rsidRDefault="00C52147" w:rsidP="00BF2F50">
            <w:pPr>
              <w:jc w:val="center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138262,00</w:t>
            </w:r>
          </w:p>
        </w:tc>
        <w:tc>
          <w:tcPr>
            <w:tcW w:w="1417" w:type="dxa"/>
            <w:vAlign w:val="center"/>
          </w:tcPr>
          <w:p w:rsidR="00155528" w:rsidRPr="00FB1868" w:rsidRDefault="009431E9" w:rsidP="00BF2F50">
            <w:pPr>
              <w:jc w:val="center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685304,00</w:t>
            </w:r>
          </w:p>
        </w:tc>
        <w:tc>
          <w:tcPr>
            <w:tcW w:w="1418" w:type="dxa"/>
            <w:vAlign w:val="center"/>
          </w:tcPr>
          <w:p w:rsidR="00155528" w:rsidRPr="00FB1868" w:rsidRDefault="00C52147" w:rsidP="00BF2F50">
            <w:pPr>
              <w:jc w:val="center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1035055,90</w:t>
            </w:r>
          </w:p>
        </w:tc>
      </w:tr>
      <w:tr w:rsidR="00CC16B4" w:rsidRPr="00FB1868" w:rsidTr="00FB297F">
        <w:tc>
          <w:tcPr>
            <w:tcW w:w="2552" w:type="dxa"/>
          </w:tcPr>
          <w:p w:rsidR="00CC16B4" w:rsidRPr="00FB1868" w:rsidRDefault="00CC16B4" w:rsidP="00AB2633">
            <w:pPr>
              <w:tabs>
                <w:tab w:val="num" w:pos="0"/>
                <w:tab w:val="left" w:pos="284"/>
              </w:tabs>
              <w:jc w:val="both"/>
              <w:rPr>
                <w:rFonts w:ascii="Times New Roman" w:hAnsi="Times New Roman"/>
                <w:sz w:val="24"/>
                <w:lang w:val="uk-UA"/>
              </w:rPr>
            </w:pPr>
            <w:r w:rsidRPr="00FB1868">
              <w:rPr>
                <w:rFonts w:ascii="Times New Roman" w:hAnsi="Times New Roman"/>
                <w:sz w:val="24"/>
                <w:lang w:val="uk-UA"/>
              </w:rPr>
              <w:t>Показник якості:</w:t>
            </w:r>
          </w:p>
          <w:p w:rsidR="00CC16B4" w:rsidRPr="00FB1868" w:rsidRDefault="00CC16B4" w:rsidP="00CC16B4">
            <w:pPr>
              <w:pStyle w:val="ae"/>
              <w:numPr>
                <w:ilvl w:val="0"/>
                <w:numId w:val="41"/>
              </w:numPr>
              <w:tabs>
                <w:tab w:val="num" w:pos="0"/>
                <w:tab w:val="left" w:pos="284"/>
              </w:tabs>
              <w:ind w:left="-108" w:right="-108" w:firstLine="0"/>
              <w:rPr>
                <w:rFonts w:ascii="Times New Roman" w:hAnsi="Times New Roman"/>
                <w:sz w:val="24"/>
                <w:lang w:val="uk-UA"/>
              </w:rPr>
            </w:pPr>
            <w:r w:rsidRPr="00FB1868">
              <w:rPr>
                <w:rFonts w:ascii="Times New Roman" w:hAnsi="Times New Roman"/>
                <w:sz w:val="24"/>
                <w:lang w:val="uk-UA"/>
              </w:rPr>
              <w:t>відсоток освоєння бюджетних коштів</w:t>
            </w:r>
          </w:p>
        </w:tc>
        <w:tc>
          <w:tcPr>
            <w:tcW w:w="992" w:type="dxa"/>
            <w:vAlign w:val="center"/>
          </w:tcPr>
          <w:p w:rsidR="00CC16B4" w:rsidRPr="00FB1868" w:rsidRDefault="00CC16B4" w:rsidP="00A27BDB">
            <w:pPr>
              <w:tabs>
                <w:tab w:val="num" w:pos="0"/>
                <w:tab w:val="left" w:pos="284"/>
              </w:tabs>
              <w:jc w:val="center"/>
              <w:rPr>
                <w:rFonts w:ascii="Times New Roman" w:hAnsi="Times New Roman"/>
                <w:sz w:val="24"/>
                <w:lang w:val="uk-UA"/>
              </w:rPr>
            </w:pPr>
            <w:r w:rsidRPr="00FB1868">
              <w:rPr>
                <w:rFonts w:ascii="Times New Roman" w:hAnsi="Times New Roman"/>
                <w:sz w:val="24"/>
                <w:lang w:val="uk-UA"/>
              </w:rPr>
              <w:t>%</w:t>
            </w:r>
          </w:p>
        </w:tc>
        <w:tc>
          <w:tcPr>
            <w:tcW w:w="1418" w:type="dxa"/>
            <w:vAlign w:val="center"/>
          </w:tcPr>
          <w:p w:rsidR="00CC16B4" w:rsidRPr="00FB1868" w:rsidRDefault="00CC16B4" w:rsidP="00A27BDB">
            <w:pPr>
              <w:tabs>
                <w:tab w:val="num" w:pos="0"/>
                <w:tab w:val="left" w:pos="284"/>
              </w:tabs>
              <w:jc w:val="center"/>
              <w:rPr>
                <w:rFonts w:ascii="Times New Roman" w:hAnsi="Times New Roman"/>
                <w:sz w:val="24"/>
                <w:lang w:val="uk-UA"/>
              </w:rPr>
            </w:pPr>
            <w:r w:rsidRPr="00FB1868">
              <w:rPr>
                <w:rFonts w:ascii="Times New Roman" w:hAnsi="Times New Roman"/>
                <w:sz w:val="24"/>
                <w:lang w:val="uk-UA"/>
              </w:rPr>
              <w:t>100</w:t>
            </w:r>
          </w:p>
        </w:tc>
        <w:tc>
          <w:tcPr>
            <w:tcW w:w="1559" w:type="dxa"/>
            <w:vAlign w:val="center"/>
          </w:tcPr>
          <w:p w:rsidR="00CC16B4" w:rsidRPr="00FB1868" w:rsidRDefault="00CC16B4" w:rsidP="00A27BDB">
            <w:pPr>
              <w:tabs>
                <w:tab w:val="num" w:pos="0"/>
                <w:tab w:val="left" w:pos="284"/>
              </w:tabs>
              <w:jc w:val="center"/>
              <w:rPr>
                <w:rFonts w:ascii="Times New Roman" w:hAnsi="Times New Roman"/>
                <w:sz w:val="24"/>
                <w:lang w:val="uk-UA"/>
              </w:rPr>
            </w:pPr>
            <w:r w:rsidRPr="00FB1868">
              <w:rPr>
                <w:rFonts w:ascii="Times New Roman" w:hAnsi="Times New Roman"/>
                <w:sz w:val="24"/>
                <w:lang w:val="uk-UA"/>
              </w:rPr>
              <w:t>100</w:t>
            </w:r>
          </w:p>
        </w:tc>
        <w:tc>
          <w:tcPr>
            <w:tcW w:w="1417" w:type="dxa"/>
            <w:vAlign w:val="center"/>
          </w:tcPr>
          <w:p w:rsidR="00CC16B4" w:rsidRPr="00FB1868" w:rsidRDefault="00CC16B4" w:rsidP="00A27BDB">
            <w:pPr>
              <w:tabs>
                <w:tab w:val="num" w:pos="0"/>
                <w:tab w:val="left" w:pos="284"/>
              </w:tabs>
              <w:jc w:val="center"/>
              <w:rPr>
                <w:rFonts w:ascii="Times New Roman" w:hAnsi="Times New Roman"/>
                <w:sz w:val="24"/>
                <w:lang w:val="uk-UA"/>
              </w:rPr>
            </w:pPr>
            <w:r w:rsidRPr="00FB1868">
              <w:rPr>
                <w:rFonts w:ascii="Times New Roman" w:hAnsi="Times New Roman"/>
                <w:sz w:val="24"/>
                <w:lang w:val="uk-UA"/>
              </w:rPr>
              <w:t>100</w:t>
            </w:r>
          </w:p>
        </w:tc>
        <w:tc>
          <w:tcPr>
            <w:tcW w:w="1418" w:type="dxa"/>
            <w:vAlign w:val="center"/>
          </w:tcPr>
          <w:p w:rsidR="00CC16B4" w:rsidRPr="00FB1868" w:rsidRDefault="00CC16B4" w:rsidP="00A27BDB">
            <w:pPr>
              <w:tabs>
                <w:tab w:val="num" w:pos="0"/>
                <w:tab w:val="left" w:pos="284"/>
              </w:tabs>
              <w:jc w:val="center"/>
              <w:rPr>
                <w:rFonts w:ascii="Times New Roman" w:hAnsi="Times New Roman"/>
                <w:sz w:val="24"/>
                <w:lang w:val="uk-UA"/>
              </w:rPr>
            </w:pPr>
            <w:r w:rsidRPr="00FB1868">
              <w:rPr>
                <w:rFonts w:ascii="Times New Roman" w:hAnsi="Times New Roman"/>
                <w:sz w:val="24"/>
                <w:lang w:val="uk-UA"/>
              </w:rPr>
              <w:t>100</w:t>
            </w:r>
          </w:p>
        </w:tc>
      </w:tr>
    </w:tbl>
    <w:p w:rsidR="00B32B29" w:rsidRPr="00FB1868" w:rsidRDefault="00B32B29" w:rsidP="00B65715">
      <w:pPr>
        <w:rPr>
          <w:rFonts w:ascii="Times New Roman" w:hAnsi="Times New Roman"/>
          <w:color w:val="000000"/>
          <w:sz w:val="24"/>
          <w:lang w:val="uk-UA"/>
        </w:rPr>
      </w:pPr>
    </w:p>
    <w:p w:rsidR="00097545" w:rsidRPr="00FB1868" w:rsidRDefault="00FB1868" w:rsidP="00612607">
      <w:pPr>
        <w:ind w:right="-1" w:hanging="142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color w:val="000000"/>
          <w:sz w:val="24"/>
          <w:lang w:val="uk-UA"/>
        </w:rPr>
        <w:t xml:space="preserve">  </w:t>
      </w:r>
      <w:r w:rsidR="003907D1" w:rsidRPr="00FB1868">
        <w:rPr>
          <w:rFonts w:ascii="Times New Roman" w:hAnsi="Times New Roman"/>
          <w:color w:val="000000"/>
          <w:sz w:val="24"/>
          <w:lang w:val="uk-UA"/>
        </w:rPr>
        <w:t>Секретар міської ради</w:t>
      </w:r>
      <w:r w:rsidR="003907D1" w:rsidRPr="00FB1868">
        <w:rPr>
          <w:rFonts w:ascii="Times New Roman" w:hAnsi="Times New Roman"/>
          <w:color w:val="000000"/>
          <w:sz w:val="24"/>
          <w:lang w:val="uk-UA"/>
        </w:rPr>
        <w:tab/>
      </w:r>
      <w:r w:rsidR="003907D1" w:rsidRPr="00FB1868">
        <w:rPr>
          <w:rFonts w:ascii="Times New Roman" w:hAnsi="Times New Roman"/>
          <w:color w:val="000000"/>
          <w:sz w:val="24"/>
          <w:lang w:val="uk-UA"/>
        </w:rPr>
        <w:tab/>
      </w:r>
      <w:r w:rsidR="003907D1" w:rsidRPr="00FB1868">
        <w:rPr>
          <w:rFonts w:ascii="Times New Roman" w:hAnsi="Times New Roman"/>
          <w:color w:val="000000"/>
          <w:sz w:val="24"/>
          <w:lang w:val="uk-UA"/>
        </w:rPr>
        <w:tab/>
      </w:r>
      <w:r w:rsidR="003907D1" w:rsidRPr="00FB1868">
        <w:rPr>
          <w:rFonts w:ascii="Times New Roman" w:hAnsi="Times New Roman"/>
          <w:color w:val="000000"/>
          <w:sz w:val="24"/>
          <w:lang w:val="uk-UA"/>
        </w:rPr>
        <w:tab/>
      </w:r>
      <w:r w:rsidR="003907D1" w:rsidRPr="00FB1868">
        <w:rPr>
          <w:rFonts w:ascii="Times New Roman" w:hAnsi="Times New Roman"/>
          <w:color w:val="000000"/>
          <w:sz w:val="24"/>
          <w:lang w:val="uk-UA"/>
        </w:rPr>
        <w:tab/>
      </w:r>
      <w:r w:rsidR="003907D1" w:rsidRPr="00FB1868">
        <w:rPr>
          <w:rFonts w:ascii="Times New Roman" w:hAnsi="Times New Roman"/>
          <w:color w:val="000000"/>
          <w:sz w:val="24"/>
          <w:lang w:val="uk-UA"/>
        </w:rPr>
        <w:tab/>
      </w:r>
      <w:r w:rsidR="003907D1" w:rsidRPr="00FB1868">
        <w:rPr>
          <w:rFonts w:ascii="Times New Roman" w:hAnsi="Times New Roman"/>
          <w:color w:val="000000"/>
          <w:sz w:val="24"/>
          <w:lang w:val="uk-UA"/>
        </w:rPr>
        <w:tab/>
      </w:r>
      <w:r w:rsidR="00FB297F">
        <w:rPr>
          <w:rFonts w:ascii="Times New Roman" w:hAnsi="Times New Roman"/>
          <w:color w:val="000000"/>
          <w:sz w:val="24"/>
          <w:lang w:val="uk-UA"/>
        </w:rPr>
        <w:t xml:space="preserve"> </w:t>
      </w:r>
      <w:r w:rsidR="00426A53" w:rsidRPr="00FB1868">
        <w:rPr>
          <w:rFonts w:ascii="Times New Roman" w:hAnsi="Times New Roman"/>
          <w:color w:val="000000"/>
          <w:sz w:val="24"/>
          <w:lang w:val="uk-UA"/>
        </w:rPr>
        <w:t>С</w:t>
      </w:r>
      <w:r w:rsidR="005B68AB" w:rsidRPr="00FB1868">
        <w:rPr>
          <w:rFonts w:ascii="Times New Roman" w:hAnsi="Times New Roman"/>
          <w:color w:val="000000"/>
          <w:sz w:val="24"/>
          <w:lang w:val="uk-UA"/>
        </w:rPr>
        <w:t xml:space="preserve">ергій </w:t>
      </w:r>
      <w:r w:rsidR="00426A53" w:rsidRPr="00FB1868">
        <w:rPr>
          <w:rFonts w:ascii="Times New Roman" w:hAnsi="Times New Roman"/>
          <w:color w:val="000000"/>
          <w:sz w:val="24"/>
          <w:lang w:val="uk-UA"/>
        </w:rPr>
        <w:t xml:space="preserve"> О</w:t>
      </w:r>
      <w:r w:rsidR="005B68AB" w:rsidRPr="00FB1868">
        <w:rPr>
          <w:rFonts w:ascii="Times New Roman" w:hAnsi="Times New Roman"/>
          <w:color w:val="000000"/>
          <w:sz w:val="24"/>
          <w:lang w:val="uk-UA"/>
        </w:rPr>
        <w:t>СТРЕНКО</w:t>
      </w:r>
    </w:p>
    <w:sectPr w:rsidR="00097545" w:rsidRPr="00FB1868" w:rsidSect="004B0818">
      <w:headerReference w:type="default" r:id="rId7"/>
      <w:footnotePr>
        <w:pos w:val="beneathText"/>
      </w:footnotePr>
      <w:pgSz w:w="11905" w:h="16837"/>
      <w:pgMar w:top="1134" w:right="850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C68B6" w:rsidRDefault="007C68B6" w:rsidP="00B65715">
      <w:r>
        <w:separator/>
      </w:r>
    </w:p>
  </w:endnote>
  <w:endnote w:type="continuationSeparator" w:id="0">
    <w:p w:rsidR="007C68B6" w:rsidRDefault="007C68B6" w:rsidP="00B657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ntiqua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C68B6" w:rsidRDefault="007C68B6" w:rsidP="00B65715">
      <w:r>
        <w:separator/>
      </w:r>
    </w:p>
  </w:footnote>
  <w:footnote w:type="continuationSeparator" w:id="0">
    <w:p w:rsidR="007C68B6" w:rsidRDefault="007C68B6" w:rsidP="00B6571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5715" w:rsidRPr="00B65715" w:rsidRDefault="00727CF3">
    <w:pPr>
      <w:pStyle w:val="af4"/>
      <w:jc w:val="center"/>
      <w:rPr>
        <w:b/>
      </w:rPr>
    </w:pPr>
    <w:r w:rsidRPr="00B65715">
      <w:rPr>
        <w:b/>
      </w:rPr>
      <w:fldChar w:fldCharType="begin"/>
    </w:r>
    <w:r w:rsidR="00B65715" w:rsidRPr="00B65715">
      <w:rPr>
        <w:b/>
      </w:rPr>
      <w:instrText xml:space="preserve"> PAGE   \* MERGEFORMAT </w:instrText>
    </w:r>
    <w:r w:rsidRPr="00B65715">
      <w:rPr>
        <w:b/>
      </w:rPr>
      <w:fldChar w:fldCharType="separate"/>
    </w:r>
    <w:r w:rsidR="00306FE0">
      <w:rPr>
        <w:b/>
        <w:noProof/>
      </w:rPr>
      <w:t>4</w:t>
    </w:r>
    <w:r w:rsidRPr="00B65715">
      <w:rPr>
        <w:b/>
      </w:rPr>
      <w:fldChar w:fldCharType="end"/>
    </w:r>
  </w:p>
  <w:p w:rsidR="00B65715" w:rsidRDefault="00B65715">
    <w:pPr>
      <w:pStyle w:val="af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4A62FEF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09F2CA6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7C5A170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B68EF18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45AAF65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16CCD70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462156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2600589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6EEE2B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B77E13B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1">
    <w:nsid w:val="00000002"/>
    <w:multiLevelType w:val="singleLevel"/>
    <w:tmpl w:val="00000002"/>
    <w:name w:val="WW8Num2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12">
    <w:nsid w:val="00000004"/>
    <w:multiLevelType w:val="singleLevel"/>
    <w:tmpl w:val="00000004"/>
    <w:name w:val="WW8Num4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13">
    <w:nsid w:val="00000005"/>
    <w:multiLevelType w:val="multilevel"/>
    <w:tmpl w:val="557CD29E"/>
    <w:name w:val="WW8Num5"/>
    <w:lvl w:ilvl="0">
      <w:start w:val="2"/>
      <w:numFmt w:val="upperRoman"/>
      <w:lvlText w:val="%1."/>
      <w:lvlJc w:val="left"/>
      <w:pPr>
        <w:tabs>
          <w:tab w:val="num" w:pos="4095"/>
        </w:tabs>
        <w:ind w:left="4095" w:hanging="720"/>
      </w:pPr>
    </w:lvl>
    <w:lvl w:ilvl="1">
      <w:start w:val="1"/>
      <w:numFmt w:val="decimal"/>
      <w:isLgl/>
      <w:lvlText w:val="%1.%2."/>
      <w:lvlJc w:val="left"/>
      <w:pPr>
        <w:ind w:left="409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0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4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815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8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1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35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35" w:hanging="2160"/>
      </w:pPr>
      <w:rPr>
        <w:rFonts w:hint="default"/>
      </w:rPr>
    </w:lvl>
  </w:abstractNum>
  <w:abstractNum w:abstractNumId="14">
    <w:nsid w:val="030E64AD"/>
    <w:multiLevelType w:val="hybridMultilevel"/>
    <w:tmpl w:val="1BE693F2"/>
    <w:lvl w:ilvl="0" w:tplc="F35A87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078647B0"/>
    <w:multiLevelType w:val="hybridMultilevel"/>
    <w:tmpl w:val="EAECF3D8"/>
    <w:lvl w:ilvl="0" w:tplc="0B588DBC">
      <w:start w:val="1"/>
      <w:numFmt w:val="bullet"/>
      <w:lvlText w:val=""/>
      <w:lvlJc w:val="righ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10570741"/>
    <w:multiLevelType w:val="multilevel"/>
    <w:tmpl w:val="1304C5A0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1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8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5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7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244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256" w:hanging="2160"/>
      </w:pPr>
      <w:rPr>
        <w:rFonts w:hint="default"/>
      </w:rPr>
    </w:lvl>
  </w:abstractNum>
  <w:abstractNum w:abstractNumId="17">
    <w:nsid w:val="1DD47548"/>
    <w:multiLevelType w:val="hybridMultilevel"/>
    <w:tmpl w:val="3A484362"/>
    <w:lvl w:ilvl="0" w:tplc="01A2DF96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>
    <w:nsid w:val="20DA0FAF"/>
    <w:multiLevelType w:val="hybridMultilevel"/>
    <w:tmpl w:val="9D3CA1C4"/>
    <w:lvl w:ilvl="0" w:tplc="D352ADFE">
      <w:start w:val="8"/>
      <w:numFmt w:val="bullet"/>
      <w:lvlText w:val=""/>
      <w:lvlJc w:val="left"/>
      <w:pPr>
        <w:tabs>
          <w:tab w:val="num" w:pos="1256"/>
        </w:tabs>
        <w:ind w:left="1256" w:hanging="34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56"/>
        </w:tabs>
        <w:ind w:left="23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76"/>
        </w:tabs>
        <w:ind w:left="30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96"/>
        </w:tabs>
        <w:ind w:left="37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16"/>
        </w:tabs>
        <w:ind w:left="45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36"/>
        </w:tabs>
        <w:ind w:left="52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56"/>
        </w:tabs>
        <w:ind w:left="59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76"/>
        </w:tabs>
        <w:ind w:left="66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96"/>
        </w:tabs>
        <w:ind w:left="7396" w:hanging="360"/>
      </w:pPr>
      <w:rPr>
        <w:rFonts w:ascii="Wingdings" w:hAnsi="Wingdings" w:hint="default"/>
      </w:rPr>
    </w:lvl>
  </w:abstractNum>
  <w:abstractNum w:abstractNumId="19">
    <w:nsid w:val="28921D25"/>
    <w:multiLevelType w:val="hybridMultilevel"/>
    <w:tmpl w:val="95E292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2E3D1A2E"/>
    <w:multiLevelType w:val="hybridMultilevel"/>
    <w:tmpl w:val="026653E6"/>
    <w:lvl w:ilvl="0" w:tplc="F35A87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0294DC9"/>
    <w:multiLevelType w:val="hybridMultilevel"/>
    <w:tmpl w:val="C0DC2C20"/>
    <w:lvl w:ilvl="0" w:tplc="9A785A7C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0C24943"/>
    <w:multiLevelType w:val="hybridMultilevel"/>
    <w:tmpl w:val="94D2E992"/>
    <w:lvl w:ilvl="0" w:tplc="0B588DBC">
      <w:start w:val="1"/>
      <w:numFmt w:val="bullet"/>
      <w:lvlText w:val=""/>
      <w:lvlJc w:val="righ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356D6401"/>
    <w:multiLevelType w:val="multilevel"/>
    <w:tmpl w:val="DEBC6004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4">
    <w:nsid w:val="37805E9A"/>
    <w:multiLevelType w:val="hybridMultilevel"/>
    <w:tmpl w:val="1518B02A"/>
    <w:lvl w:ilvl="0" w:tplc="13421D66"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1F05F0F"/>
    <w:multiLevelType w:val="hybridMultilevel"/>
    <w:tmpl w:val="08BA0F4A"/>
    <w:lvl w:ilvl="0" w:tplc="F35A87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A2D5AFF"/>
    <w:multiLevelType w:val="hybridMultilevel"/>
    <w:tmpl w:val="5CCEC348"/>
    <w:lvl w:ilvl="0" w:tplc="F35A87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2D45EAA"/>
    <w:multiLevelType w:val="hybridMultilevel"/>
    <w:tmpl w:val="C890E0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pStyle w:val="2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5F96FD8"/>
    <w:multiLevelType w:val="hybridMultilevel"/>
    <w:tmpl w:val="1690FDA0"/>
    <w:lvl w:ilvl="0" w:tplc="2BEC6D14">
      <w:numFmt w:val="bullet"/>
      <w:lvlText w:val="-"/>
      <w:lvlJc w:val="left"/>
      <w:pPr>
        <w:ind w:left="360" w:hanging="360"/>
      </w:pPr>
      <w:rPr>
        <w:rFonts w:ascii="Times New Roman" w:eastAsia="Lucida Sans Unicode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57D72630"/>
    <w:multiLevelType w:val="multilevel"/>
    <w:tmpl w:val="5DF61716"/>
    <w:lvl w:ilvl="0">
      <w:start w:val="5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0">
    <w:nsid w:val="592F209C"/>
    <w:multiLevelType w:val="multilevel"/>
    <w:tmpl w:val="8CB81B5A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1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8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5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7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244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256" w:hanging="2160"/>
      </w:pPr>
      <w:rPr>
        <w:rFonts w:hint="default"/>
      </w:rPr>
    </w:lvl>
  </w:abstractNum>
  <w:abstractNum w:abstractNumId="31">
    <w:nsid w:val="5D5672B2"/>
    <w:multiLevelType w:val="hybridMultilevel"/>
    <w:tmpl w:val="95E292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61507ED2"/>
    <w:multiLevelType w:val="multilevel"/>
    <w:tmpl w:val="6672AF38"/>
    <w:lvl w:ilvl="0">
      <w:start w:val="1"/>
      <w:numFmt w:val="decimal"/>
      <w:lvlText w:val="%1."/>
      <w:lvlJc w:val="left"/>
      <w:pPr>
        <w:ind w:left="2082" w:hanging="12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2" w:hanging="2160"/>
      </w:pPr>
      <w:rPr>
        <w:rFonts w:hint="default"/>
      </w:rPr>
    </w:lvl>
  </w:abstractNum>
  <w:abstractNum w:abstractNumId="33">
    <w:nsid w:val="653F73F3"/>
    <w:multiLevelType w:val="multilevel"/>
    <w:tmpl w:val="1242BBE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34">
    <w:nsid w:val="67B975A9"/>
    <w:multiLevelType w:val="hybridMultilevel"/>
    <w:tmpl w:val="606ED61A"/>
    <w:lvl w:ilvl="0" w:tplc="F35A87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D4661B0"/>
    <w:multiLevelType w:val="multilevel"/>
    <w:tmpl w:val="81A4E0E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6">
    <w:nsid w:val="6DCA3A4A"/>
    <w:multiLevelType w:val="hybridMultilevel"/>
    <w:tmpl w:val="A2E81DE6"/>
    <w:lvl w:ilvl="0" w:tplc="4520297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>
    <w:nsid w:val="75E77867"/>
    <w:multiLevelType w:val="hybridMultilevel"/>
    <w:tmpl w:val="C3701D76"/>
    <w:lvl w:ilvl="0" w:tplc="0B588DBC">
      <w:start w:val="1"/>
      <w:numFmt w:val="bullet"/>
      <w:lvlText w:val=""/>
      <w:lvlJc w:val="right"/>
      <w:pPr>
        <w:tabs>
          <w:tab w:val="num" w:pos="1256"/>
        </w:tabs>
        <w:ind w:left="1256" w:hanging="34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56"/>
        </w:tabs>
        <w:ind w:left="23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76"/>
        </w:tabs>
        <w:ind w:left="30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96"/>
        </w:tabs>
        <w:ind w:left="37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16"/>
        </w:tabs>
        <w:ind w:left="45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36"/>
        </w:tabs>
        <w:ind w:left="52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56"/>
        </w:tabs>
        <w:ind w:left="59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76"/>
        </w:tabs>
        <w:ind w:left="66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96"/>
        </w:tabs>
        <w:ind w:left="7396" w:hanging="360"/>
      </w:pPr>
      <w:rPr>
        <w:rFonts w:ascii="Wingdings" w:hAnsi="Wingdings" w:hint="default"/>
      </w:rPr>
    </w:lvl>
  </w:abstractNum>
  <w:abstractNum w:abstractNumId="38">
    <w:nsid w:val="76206ABC"/>
    <w:multiLevelType w:val="hybridMultilevel"/>
    <w:tmpl w:val="1DF4A4BE"/>
    <w:lvl w:ilvl="0" w:tplc="F35A87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8CF617F"/>
    <w:multiLevelType w:val="hybridMultilevel"/>
    <w:tmpl w:val="1A36F410"/>
    <w:lvl w:ilvl="0" w:tplc="4EAA5E92">
      <w:start w:val="1"/>
      <w:numFmt w:val="bullet"/>
      <w:lvlText w:val="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7E0F5468"/>
    <w:multiLevelType w:val="multilevel"/>
    <w:tmpl w:val="DE866A4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41">
    <w:nsid w:val="7EFD16C8"/>
    <w:multiLevelType w:val="hybridMultilevel"/>
    <w:tmpl w:val="9CEA4A02"/>
    <w:lvl w:ilvl="0" w:tplc="F35A87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F937DFD"/>
    <w:multiLevelType w:val="hybridMultilevel"/>
    <w:tmpl w:val="9EDCCC22"/>
    <w:lvl w:ilvl="0" w:tplc="3C644DD6">
      <w:start w:val="5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10"/>
  </w:num>
  <w:num w:numId="3">
    <w:abstractNumId w:val="12"/>
  </w:num>
  <w:num w:numId="4">
    <w:abstractNumId w:val="13"/>
  </w:num>
  <w:num w:numId="5">
    <w:abstractNumId w:val="35"/>
  </w:num>
  <w:num w:numId="6">
    <w:abstractNumId w:val="30"/>
  </w:num>
  <w:num w:numId="7">
    <w:abstractNumId w:val="16"/>
  </w:num>
  <w:num w:numId="8">
    <w:abstractNumId w:val="29"/>
  </w:num>
  <w:num w:numId="9">
    <w:abstractNumId w:val="18"/>
  </w:num>
  <w:num w:numId="10">
    <w:abstractNumId w:val="9"/>
  </w:num>
  <w:num w:numId="11">
    <w:abstractNumId w:val="7"/>
  </w:num>
  <w:num w:numId="12">
    <w:abstractNumId w:val="6"/>
  </w:num>
  <w:num w:numId="13">
    <w:abstractNumId w:val="5"/>
  </w:num>
  <w:num w:numId="14">
    <w:abstractNumId w:val="4"/>
  </w:num>
  <w:num w:numId="15">
    <w:abstractNumId w:val="8"/>
  </w:num>
  <w:num w:numId="16">
    <w:abstractNumId w:val="3"/>
  </w:num>
  <w:num w:numId="17">
    <w:abstractNumId w:val="2"/>
  </w:num>
  <w:num w:numId="18">
    <w:abstractNumId w:val="1"/>
  </w:num>
  <w:num w:numId="19">
    <w:abstractNumId w:val="0"/>
  </w:num>
  <w:num w:numId="20">
    <w:abstractNumId w:val="39"/>
  </w:num>
  <w:num w:numId="21">
    <w:abstractNumId w:val="22"/>
  </w:num>
  <w:num w:numId="22">
    <w:abstractNumId w:val="37"/>
  </w:num>
  <w:num w:numId="23">
    <w:abstractNumId w:val="15"/>
  </w:num>
  <w:num w:numId="24">
    <w:abstractNumId w:val="25"/>
  </w:num>
  <w:num w:numId="25">
    <w:abstractNumId w:val="14"/>
  </w:num>
  <w:num w:numId="26">
    <w:abstractNumId w:val="38"/>
  </w:num>
  <w:num w:numId="27">
    <w:abstractNumId w:val="41"/>
  </w:num>
  <w:num w:numId="28">
    <w:abstractNumId w:val="11"/>
  </w:num>
  <w:num w:numId="29">
    <w:abstractNumId w:val="26"/>
  </w:num>
  <w:num w:numId="30">
    <w:abstractNumId w:val="20"/>
  </w:num>
  <w:num w:numId="31">
    <w:abstractNumId w:val="32"/>
  </w:num>
  <w:num w:numId="3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8"/>
  </w:num>
  <w:num w:numId="34">
    <w:abstractNumId w:val="24"/>
  </w:num>
  <w:num w:numId="35">
    <w:abstractNumId w:val="3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9"/>
  </w:num>
  <w:num w:numId="37">
    <w:abstractNumId w:val="31"/>
  </w:num>
  <w:num w:numId="38">
    <w:abstractNumId w:val="23"/>
  </w:num>
  <w:num w:numId="39">
    <w:abstractNumId w:val="40"/>
  </w:num>
  <w:num w:numId="40">
    <w:abstractNumId w:val="33"/>
  </w:num>
  <w:num w:numId="41">
    <w:abstractNumId w:val="21"/>
  </w:num>
  <w:num w:numId="42">
    <w:abstractNumId w:val="17"/>
  </w:num>
  <w:num w:numId="43">
    <w:abstractNumId w:val="36"/>
  </w:num>
  <w:num w:numId="44">
    <w:abstractNumId w:val="4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isplayBackgroundShape/>
  <w:proofState w:spelling="clean" w:grammar="clean"/>
  <w:defaultTabStop w:val="709"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E45C94"/>
    <w:rsid w:val="00000884"/>
    <w:rsid w:val="00001C7B"/>
    <w:rsid w:val="0000650C"/>
    <w:rsid w:val="00015C6E"/>
    <w:rsid w:val="000305F5"/>
    <w:rsid w:val="000376C5"/>
    <w:rsid w:val="000401A3"/>
    <w:rsid w:val="000426DF"/>
    <w:rsid w:val="00043D4B"/>
    <w:rsid w:val="0004439C"/>
    <w:rsid w:val="00053088"/>
    <w:rsid w:val="00056ACC"/>
    <w:rsid w:val="00061636"/>
    <w:rsid w:val="00074E4D"/>
    <w:rsid w:val="00077363"/>
    <w:rsid w:val="00086AB8"/>
    <w:rsid w:val="00086EA0"/>
    <w:rsid w:val="00086EE9"/>
    <w:rsid w:val="00091F44"/>
    <w:rsid w:val="00097545"/>
    <w:rsid w:val="00097856"/>
    <w:rsid w:val="000A078B"/>
    <w:rsid w:val="000A38C4"/>
    <w:rsid w:val="000A4959"/>
    <w:rsid w:val="000A5658"/>
    <w:rsid w:val="000A780C"/>
    <w:rsid w:val="000B314D"/>
    <w:rsid w:val="000B55BC"/>
    <w:rsid w:val="000C3F58"/>
    <w:rsid w:val="000C7477"/>
    <w:rsid w:val="000D1C61"/>
    <w:rsid w:val="000E467E"/>
    <w:rsid w:val="000E4A72"/>
    <w:rsid w:val="000F4FC4"/>
    <w:rsid w:val="000F6A07"/>
    <w:rsid w:val="00103655"/>
    <w:rsid w:val="0010382E"/>
    <w:rsid w:val="0010403E"/>
    <w:rsid w:val="00110135"/>
    <w:rsid w:val="00110711"/>
    <w:rsid w:val="0011165B"/>
    <w:rsid w:val="00116109"/>
    <w:rsid w:val="00127675"/>
    <w:rsid w:val="00130D60"/>
    <w:rsid w:val="001312D4"/>
    <w:rsid w:val="00140C5B"/>
    <w:rsid w:val="001534CA"/>
    <w:rsid w:val="00155528"/>
    <w:rsid w:val="001630BE"/>
    <w:rsid w:val="00165332"/>
    <w:rsid w:val="00172A34"/>
    <w:rsid w:val="00190844"/>
    <w:rsid w:val="00190C8D"/>
    <w:rsid w:val="00191DFA"/>
    <w:rsid w:val="001921C5"/>
    <w:rsid w:val="0019668C"/>
    <w:rsid w:val="00196FAF"/>
    <w:rsid w:val="00197897"/>
    <w:rsid w:val="001A42C4"/>
    <w:rsid w:val="001A747D"/>
    <w:rsid w:val="001B01A1"/>
    <w:rsid w:val="001B3E62"/>
    <w:rsid w:val="001C15BD"/>
    <w:rsid w:val="001C2066"/>
    <w:rsid w:val="001D09D4"/>
    <w:rsid w:val="001D2282"/>
    <w:rsid w:val="001D3C54"/>
    <w:rsid w:val="001F5BC0"/>
    <w:rsid w:val="002065CE"/>
    <w:rsid w:val="00207350"/>
    <w:rsid w:val="00210AD6"/>
    <w:rsid w:val="002110AD"/>
    <w:rsid w:val="00221557"/>
    <w:rsid w:val="0023198E"/>
    <w:rsid w:val="00232469"/>
    <w:rsid w:val="002328F3"/>
    <w:rsid w:val="00241F19"/>
    <w:rsid w:val="002439F4"/>
    <w:rsid w:val="00244142"/>
    <w:rsid w:val="00245257"/>
    <w:rsid w:val="00246FB2"/>
    <w:rsid w:val="00254B70"/>
    <w:rsid w:val="0026307B"/>
    <w:rsid w:val="0026326A"/>
    <w:rsid w:val="0026368E"/>
    <w:rsid w:val="00264F86"/>
    <w:rsid w:val="0026760D"/>
    <w:rsid w:val="00271122"/>
    <w:rsid w:val="00272081"/>
    <w:rsid w:val="00287E81"/>
    <w:rsid w:val="00296774"/>
    <w:rsid w:val="002A0CB5"/>
    <w:rsid w:val="002A1BF3"/>
    <w:rsid w:val="002A5281"/>
    <w:rsid w:val="002B6EC5"/>
    <w:rsid w:val="002C03EA"/>
    <w:rsid w:val="002C2828"/>
    <w:rsid w:val="002C5AC1"/>
    <w:rsid w:val="002C730D"/>
    <w:rsid w:val="002D1E6F"/>
    <w:rsid w:val="002D70B2"/>
    <w:rsid w:val="002E1E5C"/>
    <w:rsid w:val="002E2315"/>
    <w:rsid w:val="002E6D77"/>
    <w:rsid w:val="002F13F1"/>
    <w:rsid w:val="002F43B3"/>
    <w:rsid w:val="002F5A81"/>
    <w:rsid w:val="00300AC2"/>
    <w:rsid w:val="0030383F"/>
    <w:rsid w:val="00306FE0"/>
    <w:rsid w:val="00311FDA"/>
    <w:rsid w:val="00321D01"/>
    <w:rsid w:val="0033059A"/>
    <w:rsid w:val="00333AAD"/>
    <w:rsid w:val="00340751"/>
    <w:rsid w:val="00346FE6"/>
    <w:rsid w:val="00364957"/>
    <w:rsid w:val="0037001D"/>
    <w:rsid w:val="00371AAD"/>
    <w:rsid w:val="0037310D"/>
    <w:rsid w:val="00380085"/>
    <w:rsid w:val="00387907"/>
    <w:rsid w:val="00387C6F"/>
    <w:rsid w:val="0039000D"/>
    <w:rsid w:val="003907D1"/>
    <w:rsid w:val="0039225A"/>
    <w:rsid w:val="003A3E6F"/>
    <w:rsid w:val="003A79E2"/>
    <w:rsid w:val="003C02FA"/>
    <w:rsid w:val="003D0DB6"/>
    <w:rsid w:val="003D1029"/>
    <w:rsid w:val="003D1054"/>
    <w:rsid w:val="003D35EA"/>
    <w:rsid w:val="003F0D12"/>
    <w:rsid w:val="003F339F"/>
    <w:rsid w:val="003F46C2"/>
    <w:rsid w:val="00400CB1"/>
    <w:rsid w:val="00404462"/>
    <w:rsid w:val="00410026"/>
    <w:rsid w:val="00410246"/>
    <w:rsid w:val="00410A34"/>
    <w:rsid w:val="004132B0"/>
    <w:rsid w:val="00414140"/>
    <w:rsid w:val="004216D5"/>
    <w:rsid w:val="00424575"/>
    <w:rsid w:val="00426437"/>
    <w:rsid w:val="00426A53"/>
    <w:rsid w:val="0043268E"/>
    <w:rsid w:val="00433EB0"/>
    <w:rsid w:val="00441990"/>
    <w:rsid w:val="004661CC"/>
    <w:rsid w:val="00471730"/>
    <w:rsid w:val="00472823"/>
    <w:rsid w:val="0047581B"/>
    <w:rsid w:val="004848C4"/>
    <w:rsid w:val="0048492F"/>
    <w:rsid w:val="0049188C"/>
    <w:rsid w:val="00493B10"/>
    <w:rsid w:val="00494791"/>
    <w:rsid w:val="00496A06"/>
    <w:rsid w:val="00496EFB"/>
    <w:rsid w:val="0049786B"/>
    <w:rsid w:val="004A66F2"/>
    <w:rsid w:val="004B0818"/>
    <w:rsid w:val="004B3141"/>
    <w:rsid w:val="004B3D7B"/>
    <w:rsid w:val="004B4405"/>
    <w:rsid w:val="004B4C4C"/>
    <w:rsid w:val="004B5F86"/>
    <w:rsid w:val="004C1ABF"/>
    <w:rsid w:val="004C6E3C"/>
    <w:rsid w:val="004C7669"/>
    <w:rsid w:val="004D02BA"/>
    <w:rsid w:val="004D13E4"/>
    <w:rsid w:val="004D1D89"/>
    <w:rsid w:val="004D2D36"/>
    <w:rsid w:val="004D50A9"/>
    <w:rsid w:val="004F65F8"/>
    <w:rsid w:val="0051128E"/>
    <w:rsid w:val="0051346E"/>
    <w:rsid w:val="005174BD"/>
    <w:rsid w:val="005557EB"/>
    <w:rsid w:val="00555E45"/>
    <w:rsid w:val="005609F3"/>
    <w:rsid w:val="00563415"/>
    <w:rsid w:val="00570273"/>
    <w:rsid w:val="0057058B"/>
    <w:rsid w:val="00571683"/>
    <w:rsid w:val="00574BB2"/>
    <w:rsid w:val="005826DA"/>
    <w:rsid w:val="00583B6E"/>
    <w:rsid w:val="005900B2"/>
    <w:rsid w:val="005B2505"/>
    <w:rsid w:val="005B68AB"/>
    <w:rsid w:val="005C1B60"/>
    <w:rsid w:val="005C7BF4"/>
    <w:rsid w:val="005F6D7B"/>
    <w:rsid w:val="005F74EA"/>
    <w:rsid w:val="006030D3"/>
    <w:rsid w:val="00606B3A"/>
    <w:rsid w:val="006111F3"/>
    <w:rsid w:val="00612607"/>
    <w:rsid w:val="006138E3"/>
    <w:rsid w:val="006165D2"/>
    <w:rsid w:val="00616F16"/>
    <w:rsid w:val="006172CE"/>
    <w:rsid w:val="00620617"/>
    <w:rsid w:val="0062098C"/>
    <w:rsid w:val="00622D07"/>
    <w:rsid w:val="00623093"/>
    <w:rsid w:val="00624960"/>
    <w:rsid w:val="00627E8F"/>
    <w:rsid w:val="00630E83"/>
    <w:rsid w:val="00632D5B"/>
    <w:rsid w:val="00633939"/>
    <w:rsid w:val="00633CF2"/>
    <w:rsid w:val="00637439"/>
    <w:rsid w:val="0065326B"/>
    <w:rsid w:val="00655A69"/>
    <w:rsid w:val="00657211"/>
    <w:rsid w:val="00660BC9"/>
    <w:rsid w:val="0066574B"/>
    <w:rsid w:val="0068550E"/>
    <w:rsid w:val="006951A5"/>
    <w:rsid w:val="006A6246"/>
    <w:rsid w:val="006B643D"/>
    <w:rsid w:val="006C4F86"/>
    <w:rsid w:val="006D198B"/>
    <w:rsid w:val="006D32EC"/>
    <w:rsid w:val="006D6A23"/>
    <w:rsid w:val="006D6D94"/>
    <w:rsid w:val="006D76B0"/>
    <w:rsid w:val="006D7ACF"/>
    <w:rsid w:val="006E1C2E"/>
    <w:rsid w:val="006F4B4C"/>
    <w:rsid w:val="006F53C5"/>
    <w:rsid w:val="00701EAA"/>
    <w:rsid w:val="007057AD"/>
    <w:rsid w:val="00707888"/>
    <w:rsid w:val="0071168C"/>
    <w:rsid w:val="00723466"/>
    <w:rsid w:val="0072471E"/>
    <w:rsid w:val="00727CF3"/>
    <w:rsid w:val="00735C74"/>
    <w:rsid w:val="0073699E"/>
    <w:rsid w:val="007447EA"/>
    <w:rsid w:val="00751BE7"/>
    <w:rsid w:val="007576AA"/>
    <w:rsid w:val="00760D0A"/>
    <w:rsid w:val="007638AF"/>
    <w:rsid w:val="00764C3D"/>
    <w:rsid w:val="007715EB"/>
    <w:rsid w:val="00771E30"/>
    <w:rsid w:val="007762B5"/>
    <w:rsid w:val="00776613"/>
    <w:rsid w:val="007772E0"/>
    <w:rsid w:val="007808F3"/>
    <w:rsid w:val="00781A6B"/>
    <w:rsid w:val="00782D15"/>
    <w:rsid w:val="00791196"/>
    <w:rsid w:val="00796082"/>
    <w:rsid w:val="00797D3E"/>
    <w:rsid w:val="007A236D"/>
    <w:rsid w:val="007B1779"/>
    <w:rsid w:val="007B5A5E"/>
    <w:rsid w:val="007B726C"/>
    <w:rsid w:val="007B7E2E"/>
    <w:rsid w:val="007C29BB"/>
    <w:rsid w:val="007C68B6"/>
    <w:rsid w:val="007D4B07"/>
    <w:rsid w:val="007E28F3"/>
    <w:rsid w:val="007E308D"/>
    <w:rsid w:val="007E551E"/>
    <w:rsid w:val="007F298F"/>
    <w:rsid w:val="007F3F9A"/>
    <w:rsid w:val="007F43A2"/>
    <w:rsid w:val="007F4D40"/>
    <w:rsid w:val="007F5EE6"/>
    <w:rsid w:val="007F63E4"/>
    <w:rsid w:val="0080607B"/>
    <w:rsid w:val="008133DA"/>
    <w:rsid w:val="00814531"/>
    <w:rsid w:val="008179B9"/>
    <w:rsid w:val="00827CBA"/>
    <w:rsid w:val="00827E58"/>
    <w:rsid w:val="00830FC4"/>
    <w:rsid w:val="00831DD5"/>
    <w:rsid w:val="00836862"/>
    <w:rsid w:val="008443B8"/>
    <w:rsid w:val="008519B1"/>
    <w:rsid w:val="008541EC"/>
    <w:rsid w:val="00860647"/>
    <w:rsid w:val="00870B43"/>
    <w:rsid w:val="00881313"/>
    <w:rsid w:val="00893F73"/>
    <w:rsid w:val="0089642F"/>
    <w:rsid w:val="008A372E"/>
    <w:rsid w:val="008A561D"/>
    <w:rsid w:val="008C45BD"/>
    <w:rsid w:val="008D08FC"/>
    <w:rsid w:val="008D495B"/>
    <w:rsid w:val="008E1864"/>
    <w:rsid w:val="008E30C2"/>
    <w:rsid w:val="008E3430"/>
    <w:rsid w:val="008E50A2"/>
    <w:rsid w:val="008F5B8A"/>
    <w:rsid w:val="00906A22"/>
    <w:rsid w:val="00906DBA"/>
    <w:rsid w:val="00915104"/>
    <w:rsid w:val="009232A5"/>
    <w:rsid w:val="00926C7B"/>
    <w:rsid w:val="00932CBC"/>
    <w:rsid w:val="00933584"/>
    <w:rsid w:val="00940832"/>
    <w:rsid w:val="009421E5"/>
    <w:rsid w:val="00942E5B"/>
    <w:rsid w:val="009431E9"/>
    <w:rsid w:val="009476F4"/>
    <w:rsid w:val="00952FF5"/>
    <w:rsid w:val="009578F6"/>
    <w:rsid w:val="00960194"/>
    <w:rsid w:val="009679E9"/>
    <w:rsid w:val="009733B0"/>
    <w:rsid w:val="00974D4C"/>
    <w:rsid w:val="009817B8"/>
    <w:rsid w:val="00986EC9"/>
    <w:rsid w:val="00992C22"/>
    <w:rsid w:val="00994748"/>
    <w:rsid w:val="00995FE4"/>
    <w:rsid w:val="009A2759"/>
    <w:rsid w:val="009A2AEE"/>
    <w:rsid w:val="009B1BD2"/>
    <w:rsid w:val="009B752B"/>
    <w:rsid w:val="009C4F09"/>
    <w:rsid w:val="009D0928"/>
    <w:rsid w:val="009E1E5E"/>
    <w:rsid w:val="009E4CAA"/>
    <w:rsid w:val="009E7B1D"/>
    <w:rsid w:val="009F021B"/>
    <w:rsid w:val="009F7AC0"/>
    <w:rsid w:val="00A01006"/>
    <w:rsid w:val="00A02C2C"/>
    <w:rsid w:val="00A06612"/>
    <w:rsid w:val="00A066C3"/>
    <w:rsid w:val="00A072A8"/>
    <w:rsid w:val="00A10857"/>
    <w:rsid w:val="00A1113E"/>
    <w:rsid w:val="00A1593C"/>
    <w:rsid w:val="00A15FE4"/>
    <w:rsid w:val="00A23125"/>
    <w:rsid w:val="00A24787"/>
    <w:rsid w:val="00A26A21"/>
    <w:rsid w:val="00A303AE"/>
    <w:rsid w:val="00A30D0A"/>
    <w:rsid w:val="00A30E38"/>
    <w:rsid w:val="00A31ACE"/>
    <w:rsid w:val="00A320A1"/>
    <w:rsid w:val="00A3559C"/>
    <w:rsid w:val="00A419F0"/>
    <w:rsid w:val="00A470F2"/>
    <w:rsid w:val="00A50944"/>
    <w:rsid w:val="00A630C9"/>
    <w:rsid w:val="00A633A1"/>
    <w:rsid w:val="00A72B67"/>
    <w:rsid w:val="00A75027"/>
    <w:rsid w:val="00A930CF"/>
    <w:rsid w:val="00A93A62"/>
    <w:rsid w:val="00AA2577"/>
    <w:rsid w:val="00AA2BB2"/>
    <w:rsid w:val="00AB1445"/>
    <w:rsid w:val="00AB2633"/>
    <w:rsid w:val="00AC0CEA"/>
    <w:rsid w:val="00AC2737"/>
    <w:rsid w:val="00AC327E"/>
    <w:rsid w:val="00AC4195"/>
    <w:rsid w:val="00AC4D06"/>
    <w:rsid w:val="00AD320C"/>
    <w:rsid w:val="00AE08A9"/>
    <w:rsid w:val="00AE5447"/>
    <w:rsid w:val="00AE77B9"/>
    <w:rsid w:val="00AF0A5E"/>
    <w:rsid w:val="00B00C8E"/>
    <w:rsid w:val="00B012AD"/>
    <w:rsid w:val="00B01CB2"/>
    <w:rsid w:val="00B07492"/>
    <w:rsid w:val="00B12673"/>
    <w:rsid w:val="00B13C49"/>
    <w:rsid w:val="00B13DAC"/>
    <w:rsid w:val="00B32B29"/>
    <w:rsid w:val="00B60375"/>
    <w:rsid w:val="00B60D49"/>
    <w:rsid w:val="00B65715"/>
    <w:rsid w:val="00B87D2D"/>
    <w:rsid w:val="00B9514E"/>
    <w:rsid w:val="00BB001B"/>
    <w:rsid w:val="00BC119F"/>
    <w:rsid w:val="00BC1FEA"/>
    <w:rsid w:val="00BC5BF8"/>
    <w:rsid w:val="00BE1F17"/>
    <w:rsid w:val="00BE6A32"/>
    <w:rsid w:val="00BE70E5"/>
    <w:rsid w:val="00BF0EA4"/>
    <w:rsid w:val="00BF619F"/>
    <w:rsid w:val="00BF7635"/>
    <w:rsid w:val="00BF7A81"/>
    <w:rsid w:val="00C03868"/>
    <w:rsid w:val="00C03D15"/>
    <w:rsid w:val="00C17411"/>
    <w:rsid w:val="00C17849"/>
    <w:rsid w:val="00C21ED4"/>
    <w:rsid w:val="00C2259D"/>
    <w:rsid w:val="00C32C61"/>
    <w:rsid w:val="00C377D0"/>
    <w:rsid w:val="00C40DFC"/>
    <w:rsid w:val="00C416A7"/>
    <w:rsid w:val="00C43B01"/>
    <w:rsid w:val="00C45270"/>
    <w:rsid w:val="00C51940"/>
    <w:rsid w:val="00C52147"/>
    <w:rsid w:val="00C62ECB"/>
    <w:rsid w:val="00C637D6"/>
    <w:rsid w:val="00C749AD"/>
    <w:rsid w:val="00C764E2"/>
    <w:rsid w:val="00C938C3"/>
    <w:rsid w:val="00C938EB"/>
    <w:rsid w:val="00C93E49"/>
    <w:rsid w:val="00C96752"/>
    <w:rsid w:val="00CA23E2"/>
    <w:rsid w:val="00CA34D5"/>
    <w:rsid w:val="00CA3C6E"/>
    <w:rsid w:val="00CA5DAA"/>
    <w:rsid w:val="00CB2DCE"/>
    <w:rsid w:val="00CB342F"/>
    <w:rsid w:val="00CC0561"/>
    <w:rsid w:val="00CC16B4"/>
    <w:rsid w:val="00CC34A1"/>
    <w:rsid w:val="00CC35BB"/>
    <w:rsid w:val="00CC4451"/>
    <w:rsid w:val="00CC61E1"/>
    <w:rsid w:val="00CD60ED"/>
    <w:rsid w:val="00CE07B8"/>
    <w:rsid w:val="00CE1E3E"/>
    <w:rsid w:val="00CF451C"/>
    <w:rsid w:val="00CF4A1B"/>
    <w:rsid w:val="00CF56FA"/>
    <w:rsid w:val="00CF6741"/>
    <w:rsid w:val="00CF6CD5"/>
    <w:rsid w:val="00D027C9"/>
    <w:rsid w:val="00D0431A"/>
    <w:rsid w:val="00D12834"/>
    <w:rsid w:val="00D16A47"/>
    <w:rsid w:val="00D17EB8"/>
    <w:rsid w:val="00D21D7C"/>
    <w:rsid w:val="00D232CD"/>
    <w:rsid w:val="00D256CB"/>
    <w:rsid w:val="00D26CCA"/>
    <w:rsid w:val="00D32429"/>
    <w:rsid w:val="00D32AC5"/>
    <w:rsid w:val="00D40BA1"/>
    <w:rsid w:val="00D51519"/>
    <w:rsid w:val="00D523B8"/>
    <w:rsid w:val="00D7178F"/>
    <w:rsid w:val="00D75BF8"/>
    <w:rsid w:val="00D92769"/>
    <w:rsid w:val="00D93FFF"/>
    <w:rsid w:val="00D94046"/>
    <w:rsid w:val="00D9492A"/>
    <w:rsid w:val="00DA1D7E"/>
    <w:rsid w:val="00DA46E6"/>
    <w:rsid w:val="00DB10CD"/>
    <w:rsid w:val="00DB23F7"/>
    <w:rsid w:val="00DB3898"/>
    <w:rsid w:val="00DB3F5C"/>
    <w:rsid w:val="00DB54A0"/>
    <w:rsid w:val="00DC1EA2"/>
    <w:rsid w:val="00DD2CC3"/>
    <w:rsid w:val="00DD327B"/>
    <w:rsid w:val="00DE08EA"/>
    <w:rsid w:val="00DE4936"/>
    <w:rsid w:val="00DE58E2"/>
    <w:rsid w:val="00DE77AD"/>
    <w:rsid w:val="00DF5B15"/>
    <w:rsid w:val="00DF777E"/>
    <w:rsid w:val="00E019D3"/>
    <w:rsid w:val="00E04131"/>
    <w:rsid w:val="00E04C79"/>
    <w:rsid w:val="00E04EB5"/>
    <w:rsid w:val="00E05F5F"/>
    <w:rsid w:val="00E06F61"/>
    <w:rsid w:val="00E079F4"/>
    <w:rsid w:val="00E1513C"/>
    <w:rsid w:val="00E176EE"/>
    <w:rsid w:val="00E24579"/>
    <w:rsid w:val="00E32B85"/>
    <w:rsid w:val="00E3410D"/>
    <w:rsid w:val="00E352C7"/>
    <w:rsid w:val="00E364D2"/>
    <w:rsid w:val="00E37829"/>
    <w:rsid w:val="00E45C94"/>
    <w:rsid w:val="00E56040"/>
    <w:rsid w:val="00E56257"/>
    <w:rsid w:val="00E66C1C"/>
    <w:rsid w:val="00E70E7B"/>
    <w:rsid w:val="00E87100"/>
    <w:rsid w:val="00EA2430"/>
    <w:rsid w:val="00EA3AEA"/>
    <w:rsid w:val="00EA614A"/>
    <w:rsid w:val="00EA75D5"/>
    <w:rsid w:val="00EC0A43"/>
    <w:rsid w:val="00EE2DEA"/>
    <w:rsid w:val="00EE338C"/>
    <w:rsid w:val="00EE3A82"/>
    <w:rsid w:val="00EE7DEB"/>
    <w:rsid w:val="00EF1F2F"/>
    <w:rsid w:val="00EF3BE9"/>
    <w:rsid w:val="00EF5C4E"/>
    <w:rsid w:val="00F03030"/>
    <w:rsid w:val="00F048A4"/>
    <w:rsid w:val="00F05378"/>
    <w:rsid w:val="00F104ED"/>
    <w:rsid w:val="00F1088B"/>
    <w:rsid w:val="00F15A55"/>
    <w:rsid w:val="00F25878"/>
    <w:rsid w:val="00F25D88"/>
    <w:rsid w:val="00F32DFC"/>
    <w:rsid w:val="00F42995"/>
    <w:rsid w:val="00F50C9E"/>
    <w:rsid w:val="00F65E6B"/>
    <w:rsid w:val="00F70D78"/>
    <w:rsid w:val="00F724E6"/>
    <w:rsid w:val="00F72F28"/>
    <w:rsid w:val="00F7466E"/>
    <w:rsid w:val="00F809E2"/>
    <w:rsid w:val="00F812B1"/>
    <w:rsid w:val="00F8439C"/>
    <w:rsid w:val="00F852F2"/>
    <w:rsid w:val="00F86F5F"/>
    <w:rsid w:val="00F87CBB"/>
    <w:rsid w:val="00FB1868"/>
    <w:rsid w:val="00FB212E"/>
    <w:rsid w:val="00FB297F"/>
    <w:rsid w:val="00FC2EB6"/>
    <w:rsid w:val="00FC6BB4"/>
    <w:rsid w:val="00FD0511"/>
    <w:rsid w:val="00FD37EC"/>
    <w:rsid w:val="00FD4646"/>
    <w:rsid w:val="00FE33BE"/>
    <w:rsid w:val="00FE737F"/>
    <w:rsid w:val="00FE7B5C"/>
    <w:rsid w:val="00FF1519"/>
    <w:rsid w:val="00FF4174"/>
    <w:rsid w:val="00FF6C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6109"/>
    <w:pPr>
      <w:widowControl w:val="0"/>
      <w:suppressAutoHyphens/>
    </w:pPr>
    <w:rPr>
      <w:rFonts w:ascii="Arial" w:eastAsia="Lucida Sans Unicode" w:hAnsi="Arial"/>
      <w:kern w:val="1"/>
      <w:szCs w:val="24"/>
    </w:rPr>
  </w:style>
  <w:style w:type="paragraph" w:styleId="2">
    <w:name w:val="heading 2"/>
    <w:basedOn w:val="a"/>
    <w:next w:val="a"/>
    <w:qFormat/>
    <w:rsid w:val="00CC35BB"/>
    <w:pPr>
      <w:keepNext/>
      <w:widowControl/>
      <w:numPr>
        <w:ilvl w:val="1"/>
        <w:numId w:val="1"/>
      </w:numPr>
      <w:jc w:val="both"/>
      <w:outlineLvl w:val="1"/>
    </w:pPr>
    <w:rPr>
      <w:rFonts w:ascii="Times New Roman" w:eastAsia="Times New Roman" w:hAnsi="Times New Roman"/>
      <w:kern w:val="0"/>
      <w:sz w:val="28"/>
      <w:lang w:val="uk-UA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116109"/>
    <w:pPr>
      <w:spacing w:after="120"/>
    </w:pPr>
  </w:style>
  <w:style w:type="paragraph" w:customStyle="1" w:styleId="a5">
    <w:name w:val="Заголовок"/>
    <w:basedOn w:val="a"/>
    <w:next w:val="a3"/>
    <w:rsid w:val="00116109"/>
    <w:pPr>
      <w:keepNext/>
      <w:spacing w:before="240" w:after="120"/>
    </w:pPr>
    <w:rPr>
      <w:rFonts w:cs="Tahoma"/>
      <w:sz w:val="28"/>
      <w:szCs w:val="28"/>
    </w:rPr>
  </w:style>
  <w:style w:type="paragraph" w:styleId="a6">
    <w:name w:val="Title"/>
    <w:basedOn w:val="a5"/>
    <w:next w:val="a7"/>
    <w:qFormat/>
    <w:rsid w:val="00116109"/>
  </w:style>
  <w:style w:type="paragraph" w:styleId="a7">
    <w:name w:val="Subtitle"/>
    <w:basedOn w:val="a5"/>
    <w:next w:val="a3"/>
    <w:qFormat/>
    <w:rsid w:val="00116109"/>
    <w:pPr>
      <w:jc w:val="center"/>
    </w:pPr>
    <w:rPr>
      <w:i/>
      <w:iCs/>
    </w:rPr>
  </w:style>
  <w:style w:type="paragraph" w:styleId="a8">
    <w:name w:val="List"/>
    <w:basedOn w:val="a3"/>
    <w:semiHidden/>
    <w:rsid w:val="00116109"/>
    <w:rPr>
      <w:rFonts w:cs="Tahoma"/>
    </w:rPr>
  </w:style>
  <w:style w:type="paragraph" w:customStyle="1" w:styleId="1">
    <w:name w:val="Название1"/>
    <w:basedOn w:val="a"/>
    <w:rsid w:val="00116109"/>
    <w:pPr>
      <w:suppressLineNumbers/>
      <w:spacing w:before="120" w:after="120"/>
    </w:pPr>
    <w:rPr>
      <w:rFonts w:cs="Tahoma"/>
      <w:i/>
      <w:iCs/>
    </w:rPr>
  </w:style>
  <w:style w:type="paragraph" w:customStyle="1" w:styleId="10">
    <w:name w:val="Указатель1"/>
    <w:basedOn w:val="a"/>
    <w:rsid w:val="00116109"/>
    <w:pPr>
      <w:suppressLineNumbers/>
    </w:pPr>
    <w:rPr>
      <w:rFonts w:cs="Tahoma"/>
    </w:rPr>
  </w:style>
  <w:style w:type="paragraph" w:styleId="a9">
    <w:name w:val="Balloon Text"/>
    <w:basedOn w:val="a"/>
    <w:link w:val="aa"/>
    <w:uiPriority w:val="99"/>
    <w:semiHidden/>
    <w:unhideWhenUsed/>
    <w:rsid w:val="009A2759"/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9A2759"/>
    <w:rPr>
      <w:rFonts w:ascii="Tahoma" w:eastAsia="Lucida Sans Unicode" w:hAnsi="Tahoma" w:cs="Tahoma"/>
      <w:kern w:val="1"/>
      <w:sz w:val="16"/>
      <w:szCs w:val="16"/>
    </w:rPr>
  </w:style>
  <w:style w:type="paragraph" w:customStyle="1" w:styleId="ab">
    <w:name w:val="Знак Знак Знак"/>
    <w:basedOn w:val="a"/>
    <w:rsid w:val="000426DF"/>
    <w:pPr>
      <w:widowControl/>
      <w:suppressAutoHyphens w:val="0"/>
    </w:pPr>
    <w:rPr>
      <w:rFonts w:ascii="Verdana" w:eastAsia="Times New Roman" w:hAnsi="Verdana" w:cs="Verdana"/>
      <w:kern w:val="0"/>
      <w:szCs w:val="20"/>
      <w:lang w:val="en-US" w:eastAsia="en-US"/>
    </w:rPr>
  </w:style>
  <w:style w:type="paragraph" w:styleId="ac">
    <w:name w:val="No Spacing"/>
    <w:uiPriority w:val="1"/>
    <w:qFormat/>
    <w:rsid w:val="002065CE"/>
    <w:pPr>
      <w:widowControl w:val="0"/>
      <w:suppressAutoHyphens/>
    </w:pPr>
    <w:rPr>
      <w:rFonts w:ascii="Arial" w:eastAsia="Lucida Sans Unicode" w:hAnsi="Arial"/>
      <w:kern w:val="1"/>
      <w:szCs w:val="24"/>
    </w:rPr>
  </w:style>
  <w:style w:type="paragraph" w:customStyle="1" w:styleId="ad">
    <w:name w:val="Содержимое таблицы"/>
    <w:basedOn w:val="a"/>
    <w:rsid w:val="0089642F"/>
    <w:pPr>
      <w:widowControl/>
      <w:suppressLineNumbers/>
    </w:pPr>
    <w:rPr>
      <w:rFonts w:ascii="Times New Roman" w:eastAsia="Times New Roman" w:hAnsi="Times New Roman"/>
      <w:kern w:val="0"/>
      <w:sz w:val="24"/>
      <w:lang w:eastAsia="ar-SA"/>
    </w:rPr>
  </w:style>
  <w:style w:type="paragraph" w:styleId="ae">
    <w:name w:val="List Paragraph"/>
    <w:basedOn w:val="a"/>
    <w:uiPriority w:val="34"/>
    <w:qFormat/>
    <w:rsid w:val="00D21D7C"/>
    <w:pPr>
      <w:ind w:left="708"/>
    </w:pPr>
  </w:style>
  <w:style w:type="character" w:styleId="af">
    <w:name w:val="Strong"/>
    <w:uiPriority w:val="22"/>
    <w:qFormat/>
    <w:rsid w:val="00AC4D06"/>
    <w:rPr>
      <w:b/>
      <w:bCs/>
    </w:rPr>
  </w:style>
  <w:style w:type="character" w:customStyle="1" w:styleId="a4">
    <w:name w:val="Основной текст Знак"/>
    <w:basedOn w:val="a0"/>
    <w:link w:val="a3"/>
    <w:semiHidden/>
    <w:rsid w:val="004B3D7B"/>
    <w:rPr>
      <w:rFonts w:ascii="Arial" w:eastAsia="Lucida Sans Unicode" w:hAnsi="Arial"/>
      <w:kern w:val="1"/>
      <w:szCs w:val="24"/>
    </w:rPr>
  </w:style>
  <w:style w:type="paragraph" w:styleId="af0">
    <w:name w:val="Body Text Indent"/>
    <w:basedOn w:val="a"/>
    <w:link w:val="af1"/>
    <w:rsid w:val="0066574B"/>
    <w:pPr>
      <w:spacing w:after="120"/>
      <w:ind w:left="283"/>
    </w:pPr>
    <w:rPr>
      <w:rFonts w:cs="Arial"/>
      <w:lang w:eastAsia="zh-CN"/>
    </w:rPr>
  </w:style>
  <w:style w:type="character" w:customStyle="1" w:styleId="af1">
    <w:name w:val="Основной текст с отступом Знак"/>
    <w:basedOn w:val="a0"/>
    <w:link w:val="af0"/>
    <w:rsid w:val="0066574B"/>
    <w:rPr>
      <w:rFonts w:ascii="Arial" w:eastAsia="Lucida Sans Unicode" w:hAnsi="Arial" w:cs="Arial"/>
      <w:kern w:val="1"/>
      <w:szCs w:val="24"/>
      <w:lang w:eastAsia="zh-CN"/>
    </w:rPr>
  </w:style>
  <w:style w:type="paragraph" w:customStyle="1" w:styleId="af2">
    <w:name w:val="Нормальний текст"/>
    <w:basedOn w:val="a"/>
    <w:rsid w:val="0066574B"/>
    <w:pPr>
      <w:widowControl/>
      <w:suppressAutoHyphens w:val="0"/>
      <w:spacing w:before="120"/>
      <w:ind w:firstLine="567"/>
      <w:jc w:val="both"/>
    </w:pPr>
    <w:rPr>
      <w:rFonts w:ascii="Antiqua" w:eastAsia="Times New Roman" w:hAnsi="Antiqua" w:cs="Antiqua"/>
      <w:sz w:val="26"/>
      <w:szCs w:val="20"/>
      <w:lang w:val="uk-UA" w:eastAsia="zh-CN"/>
    </w:rPr>
  </w:style>
  <w:style w:type="paragraph" w:customStyle="1" w:styleId="11">
    <w:name w:val="Абзац списка1"/>
    <w:basedOn w:val="a"/>
    <w:uiPriority w:val="99"/>
    <w:rsid w:val="00B65715"/>
    <w:pPr>
      <w:widowControl/>
      <w:ind w:left="720"/>
      <w:contextualSpacing/>
    </w:pPr>
    <w:rPr>
      <w:rFonts w:ascii="Times New Roman" w:eastAsia="Arial" w:hAnsi="Times New Roman"/>
      <w:kern w:val="0"/>
      <w:sz w:val="24"/>
      <w:lang w:eastAsia="zh-CN"/>
    </w:rPr>
  </w:style>
  <w:style w:type="paragraph" w:styleId="af3">
    <w:name w:val="Normal (Web)"/>
    <w:basedOn w:val="a"/>
    <w:uiPriority w:val="99"/>
    <w:rsid w:val="00B65715"/>
    <w:pPr>
      <w:widowControl/>
      <w:spacing w:before="280" w:after="280"/>
    </w:pPr>
    <w:rPr>
      <w:rFonts w:ascii="Times New Roman" w:eastAsia="Times New Roman" w:hAnsi="Times New Roman"/>
      <w:kern w:val="0"/>
      <w:sz w:val="24"/>
      <w:lang w:val="uk-UA" w:eastAsia="zh-CN"/>
    </w:rPr>
  </w:style>
  <w:style w:type="paragraph" w:styleId="af4">
    <w:name w:val="header"/>
    <w:basedOn w:val="a"/>
    <w:link w:val="af5"/>
    <w:uiPriority w:val="99"/>
    <w:unhideWhenUsed/>
    <w:rsid w:val="00B65715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uiPriority w:val="99"/>
    <w:rsid w:val="00B65715"/>
    <w:rPr>
      <w:rFonts w:ascii="Arial" w:eastAsia="Lucida Sans Unicode" w:hAnsi="Arial"/>
      <w:kern w:val="1"/>
      <w:szCs w:val="24"/>
    </w:rPr>
  </w:style>
  <w:style w:type="paragraph" w:styleId="af6">
    <w:name w:val="footer"/>
    <w:basedOn w:val="a"/>
    <w:link w:val="af7"/>
    <w:uiPriority w:val="99"/>
    <w:semiHidden/>
    <w:unhideWhenUsed/>
    <w:rsid w:val="00B65715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0"/>
    <w:link w:val="af6"/>
    <w:uiPriority w:val="99"/>
    <w:semiHidden/>
    <w:rsid w:val="00B65715"/>
    <w:rPr>
      <w:rFonts w:ascii="Arial" w:eastAsia="Lucida Sans Unicode" w:hAnsi="Arial"/>
      <w:kern w:val="1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943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9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1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20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0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85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6</Pages>
  <Words>2221</Words>
  <Characters>12666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Исполком</Company>
  <LinksUpToDate>false</LinksUpToDate>
  <CharactersWithSpaces>14858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analiz2</dc:creator>
  <cp:lastModifiedBy>ekonom7</cp:lastModifiedBy>
  <cp:revision>84</cp:revision>
  <cp:lastPrinted>2024-11-26T09:22:00Z</cp:lastPrinted>
  <dcterms:created xsi:type="dcterms:W3CDTF">2021-10-11T13:35:00Z</dcterms:created>
  <dcterms:modified xsi:type="dcterms:W3CDTF">2024-11-26T09:26:00Z</dcterms:modified>
</cp:coreProperties>
</file>