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0.2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09153554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377DDB">
        <w:rPr>
          <w:b/>
          <w:bCs/>
          <w:sz w:val="32"/>
          <w:szCs w:val="32"/>
        </w:rPr>
        <w:t>62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3240A5" w:rsidRDefault="003240A5" w:rsidP="00D90758">
      <w:pPr>
        <w:jc w:val="both"/>
        <w:rPr>
          <w:b/>
          <w:sz w:val="27"/>
          <w:szCs w:val="27"/>
          <w:u w:val="single"/>
          <w:lang w:val="en-US"/>
        </w:rPr>
      </w:pPr>
      <w:r w:rsidRPr="003240A5">
        <w:rPr>
          <w:b/>
          <w:sz w:val="27"/>
          <w:szCs w:val="27"/>
        </w:rPr>
        <w:t>1</w:t>
      </w:r>
      <w:r w:rsidRPr="003240A5">
        <w:rPr>
          <w:b/>
          <w:sz w:val="27"/>
          <w:szCs w:val="27"/>
          <w:lang w:val="en-US"/>
        </w:rPr>
        <w:t>3.05.2025 p.</w:t>
      </w:r>
      <w:r w:rsidR="0066267C" w:rsidRPr="003240A5">
        <w:rPr>
          <w:b/>
          <w:sz w:val="27"/>
          <w:szCs w:val="27"/>
        </w:rPr>
        <w:tab/>
      </w:r>
      <w:r w:rsidR="00BC7C8A" w:rsidRPr="003240A5">
        <w:rPr>
          <w:b/>
          <w:sz w:val="27"/>
          <w:szCs w:val="27"/>
        </w:rPr>
        <w:tab/>
      </w:r>
      <w:r w:rsidR="00BC7C8A" w:rsidRPr="003240A5">
        <w:rPr>
          <w:b/>
          <w:sz w:val="27"/>
          <w:szCs w:val="27"/>
        </w:rPr>
        <w:tab/>
      </w:r>
      <w:r w:rsidR="00D8310D" w:rsidRPr="003240A5">
        <w:rPr>
          <w:b/>
          <w:sz w:val="27"/>
          <w:szCs w:val="27"/>
        </w:rPr>
        <w:tab/>
      </w:r>
      <w:r w:rsidR="00ED7A6E" w:rsidRPr="003240A5">
        <w:rPr>
          <w:b/>
          <w:sz w:val="27"/>
          <w:szCs w:val="27"/>
        </w:rPr>
        <w:t xml:space="preserve">               </w:t>
      </w:r>
      <w:r w:rsidR="00C55F35" w:rsidRPr="003240A5">
        <w:rPr>
          <w:b/>
          <w:sz w:val="27"/>
          <w:szCs w:val="27"/>
        </w:rPr>
        <w:t xml:space="preserve"> </w:t>
      </w:r>
      <w:r w:rsidR="00901F24" w:rsidRPr="003240A5">
        <w:rPr>
          <w:b/>
          <w:sz w:val="27"/>
          <w:szCs w:val="27"/>
        </w:rPr>
        <w:t xml:space="preserve">           </w:t>
      </w:r>
      <w:r w:rsidR="00C55F35" w:rsidRPr="003240A5">
        <w:rPr>
          <w:b/>
          <w:sz w:val="27"/>
          <w:szCs w:val="27"/>
        </w:rPr>
        <w:t xml:space="preserve">          </w:t>
      </w:r>
      <w:r w:rsidR="00396BAC" w:rsidRPr="003240A5">
        <w:rPr>
          <w:b/>
          <w:sz w:val="27"/>
          <w:szCs w:val="27"/>
        </w:rPr>
        <w:t xml:space="preserve">         </w:t>
      </w:r>
      <w:r w:rsidR="00EB2FE5" w:rsidRPr="003240A5">
        <w:rPr>
          <w:b/>
          <w:sz w:val="27"/>
          <w:szCs w:val="27"/>
        </w:rPr>
        <w:t xml:space="preserve">№ </w:t>
      </w:r>
      <w:r w:rsidRPr="003240A5">
        <w:rPr>
          <w:b/>
          <w:sz w:val="27"/>
          <w:szCs w:val="27"/>
          <w:lang w:val="en-US"/>
        </w:rPr>
        <w:t>2030-62/VIII</w:t>
      </w:r>
    </w:p>
    <w:p w:rsidR="00AE7ECF" w:rsidRPr="00097696" w:rsidRDefault="00AE7ECF" w:rsidP="00D90758">
      <w:pPr>
        <w:jc w:val="both"/>
        <w:rPr>
          <w:sz w:val="24"/>
          <w:szCs w:val="24"/>
        </w:rPr>
      </w:pP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Про внесення змін до рішення сесії </w:t>
      </w: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Павлоградської міської ради </w:t>
      </w:r>
    </w:p>
    <w:p w:rsidR="00B225F6" w:rsidRPr="00097696" w:rsidRDefault="00B225F6" w:rsidP="00C44EE5">
      <w:pPr>
        <w:rPr>
          <w:sz w:val="24"/>
          <w:szCs w:val="24"/>
        </w:rPr>
      </w:pPr>
      <w:r w:rsidRPr="00097696">
        <w:rPr>
          <w:sz w:val="24"/>
          <w:szCs w:val="24"/>
        </w:rPr>
        <w:t xml:space="preserve">від 20.08.2024 № 1693-54/VIII </w:t>
      </w:r>
    </w:p>
    <w:p w:rsidR="00B225F6" w:rsidRPr="00097696" w:rsidRDefault="00B225F6" w:rsidP="00C44EE5">
      <w:pPr>
        <w:rPr>
          <w:rFonts w:eastAsia="Calibri"/>
          <w:sz w:val="24"/>
          <w:szCs w:val="24"/>
        </w:rPr>
      </w:pPr>
      <w:r w:rsidRPr="00097696">
        <w:rPr>
          <w:sz w:val="24"/>
          <w:szCs w:val="24"/>
        </w:rPr>
        <w:t xml:space="preserve">“Про затвердження </w:t>
      </w:r>
      <w:r w:rsidRPr="00097696">
        <w:rPr>
          <w:rFonts w:eastAsia="Calibri"/>
          <w:sz w:val="24"/>
          <w:szCs w:val="24"/>
        </w:rPr>
        <w:t xml:space="preserve">Програми </w:t>
      </w:r>
    </w:p>
    <w:p w:rsidR="00B225F6" w:rsidRPr="00097696" w:rsidRDefault="00B225F6" w:rsidP="00C44EE5">
      <w:pPr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 xml:space="preserve">підвищення інвестиційної </w:t>
      </w:r>
    </w:p>
    <w:p w:rsidR="00B225F6" w:rsidRPr="00097696" w:rsidRDefault="00B225F6" w:rsidP="00C44EE5">
      <w:pPr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 xml:space="preserve">спроможності м.Павлограда </w:t>
      </w:r>
    </w:p>
    <w:p w:rsidR="00421FFD" w:rsidRPr="00097696" w:rsidRDefault="00B225F6" w:rsidP="00C44EE5">
      <w:pPr>
        <w:rPr>
          <w:color w:val="000000" w:themeColor="text1"/>
          <w:sz w:val="24"/>
          <w:szCs w:val="24"/>
        </w:rPr>
      </w:pPr>
      <w:r w:rsidRPr="00097696">
        <w:rPr>
          <w:bCs/>
          <w:sz w:val="24"/>
          <w:szCs w:val="24"/>
        </w:rPr>
        <w:t>на 2025-2027 роки</w:t>
      </w:r>
    </w:p>
    <w:p w:rsidR="004A298F" w:rsidRDefault="004A298F" w:rsidP="00C44EE5">
      <w:pPr>
        <w:rPr>
          <w:sz w:val="24"/>
          <w:szCs w:val="24"/>
        </w:rPr>
      </w:pPr>
    </w:p>
    <w:p w:rsidR="00B843E9" w:rsidRPr="00097696" w:rsidRDefault="00B843E9" w:rsidP="00C44EE5">
      <w:pPr>
        <w:rPr>
          <w:sz w:val="24"/>
          <w:szCs w:val="24"/>
        </w:rPr>
      </w:pPr>
    </w:p>
    <w:p w:rsidR="00D36302" w:rsidRPr="00097696" w:rsidRDefault="00DE1F18" w:rsidP="00C44EE5">
      <w:pPr>
        <w:ind w:firstLine="709"/>
        <w:jc w:val="both"/>
        <w:rPr>
          <w:sz w:val="24"/>
          <w:szCs w:val="24"/>
        </w:rPr>
      </w:pPr>
      <w:r w:rsidRPr="00097696">
        <w:rPr>
          <w:sz w:val="24"/>
          <w:szCs w:val="24"/>
        </w:rPr>
        <w:t xml:space="preserve">Відповідно до ст. 19 Конституції України, </w:t>
      </w:r>
      <w:r w:rsidR="00DC6A5B" w:rsidRPr="00097696">
        <w:rPr>
          <w:sz w:val="24"/>
          <w:szCs w:val="24"/>
        </w:rPr>
        <w:t>ст.</w:t>
      </w:r>
      <w:r w:rsidR="000001E5" w:rsidRPr="00097696">
        <w:rPr>
          <w:sz w:val="24"/>
          <w:szCs w:val="24"/>
        </w:rPr>
        <w:t xml:space="preserve"> </w:t>
      </w:r>
      <w:r w:rsidR="000E0CA1" w:rsidRPr="00097696">
        <w:rPr>
          <w:sz w:val="24"/>
          <w:szCs w:val="24"/>
        </w:rPr>
        <w:t>26</w:t>
      </w:r>
      <w:r w:rsidR="000001E5" w:rsidRPr="00097696">
        <w:rPr>
          <w:sz w:val="24"/>
          <w:szCs w:val="24"/>
        </w:rPr>
        <w:t>,</w:t>
      </w:r>
      <w:r w:rsidR="0071766A" w:rsidRPr="00097696">
        <w:rPr>
          <w:sz w:val="24"/>
          <w:szCs w:val="24"/>
        </w:rPr>
        <w:t xml:space="preserve"> 42</w:t>
      </w:r>
      <w:r w:rsidR="000001E5" w:rsidRPr="00097696">
        <w:rPr>
          <w:sz w:val="24"/>
          <w:szCs w:val="24"/>
        </w:rPr>
        <w:t>, 59</w:t>
      </w:r>
      <w:r w:rsidR="007E7A66" w:rsidRPr="00097696">
        <w:rPr>
          <w:sz w:val="24"/>
          <w:szCs w:val="24"/>
        </w:rPr>
        <w:t xml:space="preserve"> </w:t>
      </w:r>
      <w:r w:rsidRPr="00097696">
        <w:rPr>
          <w:sz w:val="24"/>
          <w:szCs w:val="24"/>
        </w:rPr>
        <w:t xml:space="preserve">Закону України </w:t>
      </w:r>
      <w:r w:rsidR="00410C62" w:rsidRPr="00097696">
        <w:rPr>
          <w:sz w:val="24"/>
          <w:szCs w:val="24"/>
        </w:rPr>
        <w:t>“</w:t>
      </w:r>
      <w:r w:rsidRPr="00097696">
        <w:rPr>
          <w:sz w:val="24"/>
          <w:szCs w:val="24"/>
        </w:rPr>
        <w:t>Про місцеве самоврядування в Україні</w:t>
      </w:r>
      <w:r w:rsidR="00410C62" w:rsidRPr="00097696">
        <w:rPr>
          <w:sz w:val="24"/>
          <w:szCs w:val="24"/>
        </w:rPr>
        <w:t>ˮ</w:t>
      </w:r>
      <w:r w:rsidRPr="00097696">
        <w:rPr>
          <w:sz w:val="24"/>
          <w:szCs w:val="24"/>
        </w:rPr>
        <w:t>,</w:t>
      </w:r>
      <w:r w:rsidR="00AE7ECF" w:rsidRPr="00097696">
        <w:rPr>
          <w:sz w:val="24"/>
          <w:szCs w:val="24"/>
        </w:rPr>
        <w:t xml:space="preserve"> </w:t>
      </w:r>
      <w:r w:rsidR="00C44EE5" w:rsidRPr="00097696">
        <w:rPr>
          <w:sz w:val="24"/>
          <w:szCs w:val="24"/>
        </w:rPr>
        <w:t>Концепції інтегрованого розвитку міста Павлоград</w:t>
      </w:r>
      <w:r w:rsidR="003F1655" w:rsidRPr="00097696">
        <w:rPr>
          <w:sz w:val="24"/>
          <w:szCs w:val="24"/>
        </w:rPr>
        <w:t>а</w:t>
      </w:r>
      <w:r w:rsidR="00C44EE5" w:rsidRPr="00097696">
        <w:rPr>
          <w:sz w:val="24"/>
          <w:szCs w:val="24"/>
        </w:rPr>
        <w:t xml:space="preserve"> на період до 2025 року, Павлоградська міська рада</w:t>
      </w:r>
    </w:p>
    <w:p w:rsidR="00421FFD" w:rsidRPr="00097696" w:rsidRDefault="00421FFD" w:rsidP="00C44EE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D36302" w:rsidRPr="00097696" w:rsidRDefault="00D36302" w:rsidP="00C44EE5">
      <w:pPr>
        <w:jc w:val="center"/>
        <w:rPr>
          <w:sz w:val="24"/>
          <w:szCs w:val="24"/>
        </w:rPr>
      </w:pPr>
      <w:r w:rsidRPr="00097696">
        <w:rPr>
          <w:sz w:val="24"/>
          <w:szCs w:val="24"/>
        </w:rPr>
        <w:t>ВИРІШИЛА:</w:t>
      </w:r>
    </w:p>
    <w:p w:rsidR="00921A4F" w:rsidRPr="00097696" w:rsidRDefault="00921A4F" w:rsidP="00C44EE5">
      <w:pPr>
        <w:ind w:firstLine="709"/>
        <w:jc w:val="center"/>
        <w:rPr>
          <w:sz w:val="24"/>
          <w:szCs w:val="24"/>
        </w:rPr>
      </w:pPr>
    </w:p>
    <w:p w:rsidR="003F1655" w:rsidRPr="00097696" w:rsidRDefault="003F1655" w:rsidP="00F16BCF">
      <w:pPr>
        <w:ind w:firstLine="709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1. Внести до рішення сесії Павлоградської міської ради</w:t>
      </w:r>
      <w:r w:rsidRPr="00097696">
        <w:rPr>
          <w:sz w:val="24"/>
          <w:szCs w:val="24"/>
        </w:rPr>
        <w:t xml:space="preserve"> </w:t>
      </w:r>
      <w:r w:rsidR="00F16BCF" w:rsidRPr="00097696">
        <w:rPr>
          <w:sz w:val="24"/>
          <w:szCs w:val="24"/>
        </w:rPr>
        <w:t xml:space="preserve">від 20.08.2024 № 1693-54/VIII “Про затвердження </w:t>
      </w:r>
      <w:r w:rsidR="00F16BCF" w:rsidRPr="00097696">
        <w:rPr>
          <w:rFonts w:eastAsia="Calibri"/>
          <w:sz w:val="24"/>
          <w:szCs w:val="24"/>
        </w:rPr>
        <w:t xml:space="preserve">Програми </w:t>
      </w:r>
      <w:r w:rsidR="00F16BCF" w:rsidRPr="00097696">
        <w:rPr>
          <w:bCs/>
          <w:sz w:val="24"/>
          <w:szCs w:val="24"/>
        </w:rPr>
        <w:t>підвищення інвестиційної спроможності м.Павлограда на 2025-2027 рокиˮ</w:t>
      </w:r>
      <w:r w:rsidRPr="00097696">
        <w:rPr>
          <w:sz w:val="24"/>
          <w:szCs w:val="24"/>
        </w:rPr>
        <w:t xml:space="preserve"> </w:t>
      </w:r>
      <w:r w:rsidRPr="00097696">
        <w:rPr>
          <w:bCs/>
          <w:sz w:val="24"/>
          <w:szCs w:val="24"/>
        </w:rPr>
        <w:t>такі зміни:</w:t>
      </w:r>
    </w:p>
    <w:p w:rsidR="003F1655" w:rsidRPr="00097696" w:rsidRDefault="003F1655" w:rsidP="00C03C03">
      <w:pPr>
        <w:ind w:firstLine="709"/>
        <w:jc w:val="both"/>
        <w:rPr>
          <w:sz w:val="24"/>
          <w:szCs w:val="24"/>
        </w:rPr>
      </w:pPr>
      <w:r w:rsidRPr="00097696">
        <w:rPr>
          <w:sz w:val="24"/>
          <w:szCs w:val="24"/>
        </w:rPr>
        <w:t>напрями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діяльності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та</w:t>
      </w:r>
      <w:r w:rsidRPr="00097696">
        <w:rPr>
          <w:spacing w:val="-3"/>
          <w:sz w:val="24"/>
          <w:szCs w:val="24"/>
        </w:rPr>
        <w:t xml:space="preserve"> </w:t>
      </w:r>
      <w:r w:rsidRPr="00097696">
        <w:rPr>
          <w:sz w:val="24"/>
          <w:szCs w:val="24"/>
        </w:rPr>
        <w:t>заходи</w:t>
      </w:r>
      <w:r w:rsidRPr="00097696">
        <w:rPr>
          <w:spacing w:val="-5"/>
          <w:sz w:val="24"/>
          <w:szCs w:val="24"/>
        </w:rPr>
        <w:t xml:space="preserve"> </w:t>
      </w:r>
      <w:r w:rsidRPr="00097696">
        <w:rPr>
          <w:sz w:val="24"/>
          <w:szCs w:val="24"/>
        </w:rPr>
        <w:t>Програми підвищення інвестиційної спроможності</w:t>
      </w:r>
      <w:r w:rsidRPr="00097696">
        <w:rPr>
          <w:bCs/>
          <w:sz w:val="24"/>
          <w:szCs w:val="24"/>
        </w:rPr>
        <w:t xml:space="preserve"> м</w:t>
      </w:r>
      <w:r w:rsidR="00D8309C" w:rsidRPr="00097696">
        <w:rPr>
          <w:bCs/>
          <w:sz w:val="24"/>
          <w:szCs w:val="24"/>
        </w:rPr>
        <w:t xml:space="preserve">. </w:t>
      </w:r>
      <w:r w:rsidRPr="00097696">
        <w:rPr>
          <w:bCs/>
          <w:sz w:val="24"/>
          <w:szCs w:val="24"/>
        </w:rPr>
        <w:t>Павлоград</w:t>
      </w:r>
      <w:r w:rsidR="00D8309C" w:rsidRPr="00097696">
        <w:rPr>
          <w:bCs/>
          <w:sz w:val="24"/>
          <w:szCs w:val="24"/>
        </w:rPr>
        <w:t>а</w:t>
      </w:r>
      <w:r w:rsidRPr="00097696">
        <w:rPr>
          <w:bCs/>
          <w:sz w:val="24"/>
          <w:szCs w:val="24"/>
        </w:rPr>
        <w:t xml:space="preserve"> на 202</w:t>
      </w:r>
      <w:r w:rsidR="00D8309C" w:rsidRPr="00097696">
        <w:rPr>
          <w:bCs/>
          <w:sz w:val="24"/>
          <w:szCs w:val="24"/>
        </w:rPr>
        <w:t>5</w:t>
      </w:r>
      <w:r w:rsidRPr="00097696">
        <w:rPr>
          <w:bCs/>
          <w:sz w:val="24"/>
          <w:szCs w:val="24"/>
        </w:rPr>
        <w:t>-202</w:t>
      </w:r>
      <w:r w:rsidR="00D8309C" w:rsidRPr="00097696">
        <w:rPr>
          <w:bCs/>
          <w:sz w:val="24"/>
          <w:szCs w:val="24"/>
        </w:rPr>
        <w:t>7</w:t>
      </w:r>
      <w:r w:rsidRPr="00097696">
        <w:rPr>
          <w:bCs/>
          <w:sz w:val="24"/>
          <w:szCs w:val="24"/>
        </w:rPr>
        <w:t xml:space="preserve"> роки викласти в новій редакції (дода</w:t>
      </w:r>
      <w:r w:rsidR="00D8309C" w:rsidRPr="00097696">
        <w:rPr>
          <w:bCs/>
          <w:sz w:val="24"/>
          <w:szCs w:val="24"/>
        </w:rPr>
        <w:t>є</w:t>
      </w:r>
      <w:r w:rsidRPr="00097696">
        <w:rPr>
          <w:bCs/>
          <w:sz w:val="24"/>
          <w:szCs w:val="24"/>
        </w:rPr>
        <w:t>ться).</w:t>
      </w:r>
    </w:p>
    <w:p w:rsidR="003F1655" w:rsidRPr="00097696" w:rsidRDefault="003F1655" w:rsidP="00C03C03">
      <w:pPr>
        <w:ind w:firstLine="709"/>
        <w:jc w:val="both"/>
        <w:rPr>
          <w:bCs/>
          <w:sz w:val="24"/>
          <w:szCs w:val="24"/>
        </w:rPr>
      </w:pPr>
      <w:r w:rsidRPr="00097696">
        <w:rPr>
          <w:sz w:val="24"/>
          <w:szCs w:val="24"/>
        </w:rPr>
        <w:t xml:space="preserve">2. Фінансовому управлінню Павлоградської міської ради врахувати зміни у видатках міського бюджету на реалізацію заходів </w:t>
      </w:r>
      <w:r w:rsidR="005A686A" w:rsidRPr="00097696">
        <w:rPr>
          <w:rFonts w:eastAsia="Calibri"/>
          <w:sz w:val="24"/>
          <w:szCs w:val="24"/>
        </w:rPr>
        <w:t xml:space="preserve">Програми </w:t>
      </w:r>
      <w:r w:rsidR="005A686A" w:rsidRPr="00097696">
        <w:rPr>
          <w:bCs/>
          <w:sz w:val="24"/>
          <w:szCs w:val="24"/>
        </w:rPr>
        <w:t>підвищення інвестиційної спроможності м.Павлограда на 2025-2027 роки</w:t>
      </w:r>
      <w:r w:rsidRPr="00097696">
        <w:rPr>
          <w:bCs/>
          <w:sz w:val="24"/>
          <w:szCs w:val="24"/>
        </w:rPr>
        <w:t>.</w:t>
      </w:r>
    </w:p>
    <w:p w:rsidR="00E345B0" w:rsidRPr="00097696" w:rsidRDefault="0056204A" w:rsidP="00E345B0">
      <w:pPr>
        <w:ind w:firstLine="851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3</w:t>
      </w:r>
      <w:r w:rsidR="00E345B0" w:rsidRPr="00097696">
        <w:rPr>
          <w:bCs/>
          <w:sz w:val="24"/>
          <w:szCs w:val="24"/>
        </w:rPr>
        <w:t>. Організаційне забезпечення та відповідальність за виконання цього рішення покласти на відділу з питань залучення інвестицій.</w:t>
      </w:r>
    </w:p>
    <w:p w:rsidR="00E345B0" w:rsidRPr="00097696" w:rsidRDefault="0056204A" w:rsidP="00E345B0">
      <w:pPr>
        <w:ind w:firstLine="851"/>
        <w:jc w:val="both"/>
        <w:rPr>
          <w:bCs/>
          <w:sz w:val="24"/>
          <w:szCs w:val="24"/>
        </w:rPr>
      </w:pPr>
      <w:r w:rsidRPr="00097696">
        <w:rPr>
          <w:bCs/>
          <w:sz w:val="24"/>
          <w:szCs w:val="24"/>
        </w:rPr>
        <w:t>4</w:t>
      </w:r>
      <w:r w:rsidR="00E345B0" w:rsidRPr="00097696">
        <w:rPr>
          <w:bCs/>
          <w:sz w:val="24"/>
          <w:szCs w:val="24"/>
        </w:rPr>
        <w:t>. Загальне керівництво за виконання даного рішення покласти на секретаря міської ради.</w:t>
      </w:r>
    </w:p>
    <w:p w:rsidR="00063FEB" w:rsidRPr="00097696" w:rsidRDefault="0056204A" w:rsidP="00E345B0">
      <w:pPr>
        <w:ind w:firstLine="851"/>
        <w:jc w:val="both"/>
        <w:rPr>
          <w:sz w:val="24"/>
          <w:szCs w:val="24"/>
        </w:rPr>
      </w:pPr>
      <w:r w:rsidRPr="00097696">
        <w:rPr>
          <w:bCs/>
          <w:sz w:val="24"/>
          <w:szCs w:val="24"/>
        </w:rPr>
        <w:t>5</w:t>
      </w:r>
      <w:r w:rsidR="00E345B0" w:rsidRPr="00097696">
        <w:rPr>
          <w:bCs/>
          <w:sz w:val="24"/>
          <w:szCs w:val="24"/>
        </w:rPr>
        <w:t xml:space="preserve">. Контроль покласти на постійну комісію з питань планування, бюджету, фінансів, економічних реформ, інвестицій, підприємництва та </w:t>
      </w:r>
      <w:r w:rsidR="00097696" w:rsidRPr="00097696">
        <w:rPr>
          <w:bCs/>
          <w:sz w:val="24"/>
          <w:szCs w:val="24"/>
        </w:rPr>
        <w:t>торгівлі.</w:t>
      </w:r>
    </w:p>
    <w:p w:rsidR="0056204A" w:rsidRDefault="0056204A" w:rsidP="00C44EE5">
      <w:pPr>
        <w:tabs>
          <w:tab w:val="left" w:pos="66"/>
        </w:tabs>
        <w:jc w:val="both"/>
        <w:rPr>
          <w:sz w:val="24"/>
          <w:szCs w:val="24"/>
        </w:rPr>
      </w:pPr>
    </w:p>
    <w:p w:rsidR="00B843E9" w:rsidRPr="00097696" w:rsidRDefault="00B843E9" w:rsidP="00C44EE5">
      <w:pPr>
        <w:tabs>
          <w:tab w:val="left" w:pos="66"/>
        </w:tabs>
        <w:jc w:val="both"/>
        <w:rPr>
          <w:sz w:val="24"/>
          <w:szCs w:val="24"/>
        </w:rPr>
      </w:pPr>
    </w:p>
    <w:p w:rsidR="00EA018E" w:rsidRPr="00097696" w:rsidRDefault="0000062E" w:rsidP="00C44EE5">
      <w:pPr>
        <w:tabs>
          <w:tab w:val="left" w:pos="66"/>
        </w:tabs>
        <w:jc w:val="both"/>
        <w:rPr>
          <w:sz w:val="24"/>
          <w:szCs w:val="24"/>
        </w:rPr>
      </w:pPr>
      <w:r w:rsidRPr="00097696">
        <w:rPr>
          <w:sz w:val="24"/>
          <w:szCs w:val="24"/>
        </w:rPr>
        <w:t>Міський голова</w:t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Pr="00097696">
        <w:rPr>
          <w:sz w:val="24"/>
          <w:szCs w:val="24"/>
        </w:rPr>
        <w:tab/>
      </w:r>
      <w:r w:rsidR="00097696">
        <w:rPr>
          <w:sz w:val="24"/>
          <w:szCs w:val="24"/>
        </w:rPr>
        <w:tab/>
      </w:r>
      <w:r w:rsidR="00B843E9">
        <w:rPr>
          <w:sz w:val="24"/>
          <w:szCs w:val="24"/>
        </w:rPr>
        <w:t xml:space="preserve">  </w:t>
      </w:r>
      <w:r w:rsidRPr="00097696">
        <w:rPr>
          <w:sz w:val="24"/>
          <w:szCs w:val="24"/>
        </w:rPr>
        <w:t>Анатолій  ВЕРШИНА</w:t>
      </w:r>
    </w:p>
    <w:p w:rsidR="00A44691" w:rsidRPr="00097696" w:rsidRDefault="00A44691" w:rsidP="00FF5399">
      <w:pPr>
        <w:widowControl w:val="0"/>
        <w:jc w:val="both"/>
        <w:rPr>
          <w:rFonts w:eastAsia="Lucida Sans Unicode"/>
          <w:sz w:val="24"/>
          <w:szCs w:val="24"/>
          <w:lang w:val="ru-RU" w:eastAsia="zh-CN"/>
        </w:rPr>
      </w:pPr>
    </w:p>
    <w:sectPr w:rsidR="00A44691" w:rsidRPr="00097696" w:rsidSect="00B843E9">
      <w:headerReference w:type="default" r:id="rId10"/>
      <w:pgSz w:w="11906" w:h="16838"/>
      <w:pgMar w:top="28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5FF" w:rsidRDefault="002125FF" w:rsidP="0032105D">
      <w:r>
        <w:separator/>
      </w:r>
    </w:p>
  </w:endnote>
  <w:endnote w:type="continuationSeparator" w:id="0">
    <w:p w:rsidR="002125FF" w:rsidRDefault="002125FF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5FF" w:rsidRDefault="002125FF" w:rsidP="0032105D">
      <w:r>
        <w:separator/>
      </w:r>
    </w:p>
  </w:footnote>
  <w:footnote w:type="continuationSeparator" w:id="0">
    <w:p w:rsidR="002125FF" w:rsidRDefault="002125FF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Pr="0056204A" w:rsidRDefault="0056204A">
    <w:pPr>
      <w:pStyle w:val="af1"/>
      <w:jc w:val="center"/>
      <w:rPr>
        <w:rFonts w:ascii="Times New Roman" w:hAnsi="Times New Roman"/>
        <w:sz w:val="28"/>
        <w:szCs w:val="28"/>
      </w:rPr>
    </w:pPr>
    <w:r w:rsidRPr="0056204A">
      <w:rPr>
        <w:rFonts w:ascii="Times New Roman" w:hAnsi="Times New Roman"/>
        <w:sz w:val="28"/>
        <w:szCs w:val="28"/>
      </w:rPr>
      <w:t>2</w:t>
    </w: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3FEB"/>
    <w:rsid w:val="00070301"/>
    <w:rsid w:val="000719CE"/>
    <w:rsid w:val="0007268F"/>
    <w:rsid w:val="00073CA4"/>
    <w:rsid w:val="00077DE6"/>
    <w:rsid w:val="000852FA"/>
    <w:rsid w:val="0008559E"/>
    <w:rsid w:val="00086D81"/>
    <w:rsid w:val="00090D72"/>
    <w:rsid w:val="00097696"/>
    <w:rsid w:val="000A0971"/>
    <w:rsid w:val="000A10DD"/>
    <w:rsid w:val="000A7CE6"/>
    <w:rsid w:val="000B68CB"/>
    <w:rsid w:val="000C0C00"/>
    <w:rsid w:val="000C484A"/>
    <w:rsid w:val="000C5285"/>
    <w:rsid w:val="000D459D"/>
    <w:rsid w:val="000D57B5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1087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4A2"/>
    <w:rsid w:val="001E6625"/>
    <w:rsid w:val="001F0E3A"/>
    <w:rsid w:val="002125FF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240A5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77DDB"/>
    <w:rsid w:val="00384648"/>
    <w:rsid w:val="00384739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E6009"/>
    <w:rsid w:val="003F1655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02A0"/>
    <w:rsid w:val="00495C46"/>
    <w:rsid w:val="00497C4D"/>
    <w:rsid w:val="004A298F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607D7"/>
    <w:rsid w:val="0056204A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686A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30906"/>
    <w:rsid w:val="00634BD1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6C75"/>
    <w:rsid w:val="007938C9"/>
    <w:rsid w:val="007A0982"/>
    <w:rsid w:val="007A4907"/>
    <w:rsid w:val="007A6D81"/>
    <w:rsid w:val="007B107B"/>
    <w:rsid w:val="007B7EE5"/>
    <w:rsid w:val="007D0060"/>
    <w:rsid w:val="007D591E"/>
    <w:rsid w:val="007D6AF0"/>
    <w:rsid w:val="007D6C40"/>
    <w:rsid w:val="007E1382"/>
    <w:rsid w:val="007E42F8"/>
    <w:rsid w:val="007E54D4"/>
    <w:rsid w:val="007E6CF1"/>
    <w:rsid w:val="007E6FB0"/>
    <w:rsid w:val="007E7A66"/>
    <w:rsid w:val="007F24DF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03DA"/>
    <w:rsid w:val="008F1383"/>
    <w:rsid w:val="008F28FD"/>
    <w:rsid w:val="008F2E27"/>
    <w:rsid w:val="00900937"/>
    <w:rsid w:val="00901F24"/>
    <w:rsid w:val="00902297"/>
    <w:rsid w:val="00902786"/>
    <w:rsid w:val="00914F58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7566E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2D95"/>
    <w:rsid w:val="009D3908"/>
    <w:rsid w:val="009E3D8E"/>
    <w:rsid w:val="009F12B7"/>
    <w:rsid w:val="009F373A"/>
    <w:rsid w:val="009F4EDE"/>
    <w:rsid w:val="009F7015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25F6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43E9"/>
    <w:rsid w:val="00B8504C"/>
    <w:rsid w:val="00B8555A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B5ED2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1A7F"/>
    <w:rsid w:val="00C02A06"/>
    <w:rsid w:val="00C03C03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4EE5"/>
    <w:rsid w:val="00C466F8"/>
    <w:rsid w:val="00C47C7D"/>
    <w:rsid w:val="00C5262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09C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45B0"/>
    <w:rsid w:val="00E36ACD"/>
    <w:rsid w:val="00E44B51"/>
    <w:rsid w:val="00E516E8"/>
    <w:rsid w:val="00E53358"/>
    <w:rsid w:val="00E57D58"/>
    <w:rsid w:val="00E648A2"/>
    <w:rsid w:val="00E73444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605"/>
    <w:rsid w:val="00F01E70"/>
    <w:rsid w:val="00F045FD"/>
    <w:rsid w:val="00F0594B"/>
    <w:rsid w:val="00F11FA3"/>
    <w:rsid w:val="00F136B6"/>
    <w:rsid w:val="00F16BCF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2ED0"/>
    <w:rsid w:val="00F90194"/>
    <w:rsid w:val="00F97B35"/>
    <w:rsid w:val="00FA2C21"/>
    <w:rsid w:val="00FA4559"/>
    <w:rsid w:val="00FA471E"/>
    <w:rsid w:val="00FB3124"/>
    <w:rsid w:val="00FB6AA8"/>
    <w:rsid w:val="00FB7D4B"/>
    <w:rsid w:val="00FC2CB7"/>
    <w:rsid w:val="00FC39AD"/>
    <w:rsid w:val="00FC661E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CE822-8DE1-478A-9CFD-303A0B15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20</cp:revision>
  <cp:lastPrinted>2025-02-07T08:34:00Z</cp:lastPrinted>
  <dcterms:created xsi:type="dcterms:W3CDTF">2024-09-17T07:47:00Z</dcterms:created>
  <dcterms:modified xsi:type="dcterms:W3CDTF">2025-05-19T06:52:00Z</dcterms:modified>
</cp:coreProperties>
</file>