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Pr="00421FFD" w:rsidRDefault="00D36302" w:rsidP="0071766A">
      <w:pPr>
        <w:ind w:left="142"/>
        <w:jc w:val="center"/>
        <w:rPr>
          <w:b/>
          <w:bCs/>
          <w:sz w:val="24"/>
          <w:szCs w:val="24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95pt;height:50.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12806081" r:id="rId9"/>
        </w:objec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МІСЬКА РАДА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ОБЛАСТІ</w:t>
      </w:r>
    </w:p>
    <w:p w:rsidR="00D36302" w:rsidRPr="00FC39AD" w:rsidRDefault="00D36302" w:rsidP="00D36302">
      <w:pPr>
        <w:contextualSpacing/>
        <w:jc w:val="center"/>
        <w:rPr>
          <w:b/>
          <w:bCs/>
          <w:sz w:val="32"/>
          <w:szCs w:val="32"/>
        </w:rPr>
      </w:pPr>
      <w:r w:rsidRPr="00722241">
        <w:rPr>
          <w:b/>
          <w:bCs/>
          <w:sz w:val="32"/>
          <w:szCs w:val="32"/>
        </w:rPr>
        <w:t>(</w:t>
      </w:r>
      <w:r w:rsidR="002D1305">
        <w:rPr>
          <w:b/>
          <w:bCs/>
          <w:sz w:val="32"/>
          <w:szCs w:val="32"/>
        </w:rPr>
        <w:t>6</w:t>
      </w:r>
      <w:r w:rsidR="005B0877">
        <w:rPr>
          <w:b/>
          <w:bCs/>
          <w:sz w:val="32"/>
          <w:szCs w:val="32"/>
        </w:rPr>
        <w:t>3</w:t>
      </w:r>
      <w:r w:rsidR="00396BAC">
        <w:rPr>
          <w:b/>
          <w:bCs/>
          <w:sz w:val="32"/>
          <w:szCs w:val="32"/>
        </w:rPr>
        <w:t xml:space="preserve"> </w:t>
      </w:r>
      <w:r w:rsidRPr="00722241">
        <w:rPr>
          <w:b/>
          <w:bCs/>
          <w:sz w:val="32"/>
          <w:szCs w:val="32"/>
        </w:rPr>
        <w:t xml:space="preserve">сесія </w:t>
      </w:r>
      <w:r w:rsidR="00AD21FF" w:rsidRPr="00722241">
        <w:rPr>
          <w:b/>
          <w:bCs/>
          <w:sz w:val="32"/>
          <w:szCs w:val="32"/>
          <w:lang w:val="en-US"/>
        </w:rPr>
        <w:t>VII</w:t>
      </w:r>
      <w:r w:rsidR="00D911C2" w:rsidRPr="00722241">
        <w:rPr>
          <w:b/>
          <w:bCs/>
          <w:sz w:val="32"/>
          <w:szCs w:val="32"/>
        </w:rPr>
        <w:t>І</w:t>
      </w:r>
      <w:r w:rsidR="00AD21FF" w:rsidRPr="00722241">
        <w:rPr>
          <w:b/>
          <w:bCs/>
          <w:sz w:val="32"/>
          <w:szCs w:val="32"/>
        </w:rPr>
        <w:t xml:space="preserve"> </w:t>
      </w:r>
      <w:r w:rsidRPr="00722241">
        <w:rPr>
          <w:b/>
          <w:sz w:val="32"/>
          <w:szCs w:val="32"/>
        </w:rPr>
        <w:t>скликання)</w:t>
      </w:r>
    </w:p>
    <w:p w:rsidR="00D36302" w:rsidRPr="00921A4F" w:rsidRDefault="00D36302" w:rsidP="00D36302">
      <w:pPr>
        <w:contextualSpacing/>
        <w:jc w:val="center"/>
        <w:rPr>
          <w:b/>
          <w:bCs/>
          <w:sz w:val="24"/>
          <w:szCs w:val="24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421FFD" w:rsidRDefault="00D36302" w:rsidP="00D36302">
      <w:pPr>
        <w:jc w:val="both"/>
        <w:rPr>
          <w:bCs/>
          <w:sz w:val="24"/>
          <w:szCs w:val="24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421FFD">
        <w:rPr>
          <w:bCs/>
          <w:color w:val="000000"/>
          <w:sz w:val="24"/>
          <w:szCs w:val="24"/>
        </w:rPr>
        <w:t xml:space="preserve">       </w:t>
      </w:r>
      <w:r w:rsidR="00230047" w:rsidRPr="00421FFD">
        <w:rPr>
          <w:bCs/>
          <w:color w:val="000000"/>
          <w:sz w:val="24"/>
          <w:szCs w:val="24"/>
        </w:rPr>
        <w:t xml:space="preserve">         </w:t>
      </w:r>
    </w:p>
    <w:p w:rsidR="00DB17A3" w:rsidRPr="00B225F6" w:rsidRDefault="007D0060" w:rsidP="00D90758">
      <w:pPr>
        <w:jc w:val="both"/>
        <w:rPr>
          <w:sz w:val="27"/>
          <w:szCs w:val="27"/>
          <w:u w:val="single"/>
        </w:rPr>
      </w:pPr>
      <w:r w:rsidRPr="00921A4F">
        <w:rPr>
          <w:sz w:val="27"/>
          <w:szCs w:val="27"/>
        </w:rPr>
        <w:t>в</w:t>
      </w:r>
      <w:r w:rsidR="00EB2FE5" w:rsidRPr="00921A4F">
        <w:rPr>
          <w:sz w:val="27"/>
          <w:szCs w:val="27"/>
        </w:rPr>
        <w:t>ід</w:t>
      </w:r>
      <w:r w:rsidR="00BC6695">
        <w:rPr>
          <w:sz w:val="27"/>
          <w:szCs w:val="27"/>
        </w:rPr>
        <w:t xml:space="preserve">  </w:t>
      </w:r>
      <w:r w:rsidR="00901F24">
        <w:rPr>
          <w:sz w:val="27"/>
          <w:szCs w:val="27"/>
          <w:u w:val="single"/>
        </w:rPr>
        <w:t xml:space="preserve"> </w:t>
      </w:r>
      <w:r w:rsidR="00F63122">
        <w:rPr>
          <w:sz w:val="27"/>
          <w:szCs w:val="27"/>
          <w:u w:val="single"/>
        </w:rPr>
        <w:t xml:space="preserve">                      </w:t>
      </w:r>
      <w:r w:rsidR="00901F24">
        <w:rPr>
          <w:sz w:val="27"/>
          <w:szCs w:val="27"/>
          <w:u w:val="single"/>
        </w:rPr>
        <w:t xml:space="preserve"> </w:t>
      </w:r>
      <w:r w:rsidR="0066267C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BC7C8A" w:rsidRPr="00921A4F">
        <w:rPr>
          <w:sz w:val="27"/>
          <w:szCs w:val="27"/>
        </w:rPr>
        <w:tab/>
      </w:r>
      <w:r w:rsidR="00D8310D" w:rsidRPr="00921A4F">
        <w:rPr>
          <w:sz w:val="27"/>
          <w:szCs w:val="27"/>
        </w:rPr>
        <w:tab/>
      </w:r>
      <w:r w:rsidR="00ED7A6E" w:rsidRPr="00921A4F">
        <w:rPr>
          <w:sz w:val="27"/>
          <w:szCs w:val="27"/>
        </w:rPr>
        <w:t xml:space="preserve">               </w:t>
      </w:r>
      <w:r w:rsidR="00C55F35" w:rsidRPr="00921A4F">
        <w:rPr>
          <w:sz w:val="27"/>
          <w:szCs w:val="27"/>
        </w:rPr>
        <w:t xml:space="preserve"> </w:t>
      </w:r>
      <w:r w:rsidR="00901F24" w:rsidRPr="00B225F6">
        <w:rPr>
          <w:sz w:val="27"/>
          <w:szCs w:val="27"/>
        </w:rPr>
        <w:t xml:space="preserve">           </w:t>
      </w:r>
      <w:r w:rsidR="00C55F35" w:rsidRPr="00921A4F">
        <w:rPr>
          <w:sz w:val="27"/>
          <w:szCs w:val="27"/>
        </w:rPr>
        <w:t xml:space="preserve">          </w:t>
      </w:r>
      <w:r w:rsidR="00396BAC" w:rsidRPr="00921A4F">
        <w:rPr>
          <w:sz w:val="27"/>
          <w:szCs w:val="27"/>
        </w:rPr>
        <w:t xml:space="preserve">         </w:t>
      </w:r>
      <w:r w:rsidR="00EB2FE5" w:rsidRPr="00921A4F">
        <w:rPr>
          <w:sz w:val="27"/>
          <w:szCs w:val="27"/>
        </w:rPr>
        <w:t>№</w:t>
      </w:r>
      <w:r w:rsidR="00F63122">
        <w:rPr>
          <w:sz w:val="27"/>
          <w:szCs w:val="27"/>
        </w:rPr>
        <w:t xml:space="preserve"> ____________</w:t>
      </w:r>
    </w:p>
    <w:p w:rsidR="00AE7ECF" w:rsidRPr="003047EA" w:rsidRDefault="00AE7ECF" w:rsidP="00062874">
      <w:pPr>
        <w:jc w:val="both"/>
        <w:rPr>
          <w:sz w:val="24"/>
          <w:szCs w:val="24"/>
        </w:rPr>
      </w:pPr>
    </w:p>
    <w:p w:rsidR="002D1305" w:rsidRPr="003047EA" w:rsidRDefault="002D1305" w:rsidP="00062874">
      <w:pPr>
        <w:pStyle w:val="Standard"/>
        <w:tabs>
          <w:tab w:val="left" w:pos="1701"/>
        </w:tabs>
        <w:jc w:val="both"/>
        <w:rPr>
          <w:lang w:val="uk-UA"/>
        </w:rPr>
      </w:pPr>
      <w:r w:rsidRPr="003047EA">
        <w:rPr>
          <w:lang w:val="uk-UA"/>
        </w:rPr>
        <w:t>Про затвердження положення про</w:t>
      </w:r>
    </w:p>
    <w:p w:rsidR="0056534E" w:rsidRPr="003047EA" w:rsidRDefault="0056534E" w:rsidP="00062874">
      <w:pPr>
        <w:pStyle w:val="Standard"/>
        <w:tabs>
          <w:tab w:val="left" w:pos="1701"/>
        </w:tabs>
        <w:jc w:val="both"/>
        <w:rPr>
          <w:rFonts w:eastAsia="Times New Roman"/>
          <w:bCs/>
          <w:kern w:val="0"/>
          <w:lang w:val="uk-UA"/>
        </w:rPr>
      </w:pPr>
      <w:r w:rsidRPr="003047EA">
        <w:rPr>
          <w:rFonts w:eastAsia="Times New Roman"/>
          <w:bCs/>
          <w:kern w:val="0"/>
          <w:lang w:val="uk-UA"/>
        </w:rPr>
        <w:t xml:space="preserve">відділ </w:t>
      </w:r>
      <w:bookmarkStart w:id="0" w:name="_GoBack"/>
      <w:bookmarkEnd w:id="0"/>
      <w:r w:rsidRPr="003047EA">
        <w:rPr>
          <w:rFonts w:eastAsia="Times New Roman"/>
          <w:bCs/>
          <w:kern w:val="0"/>
          <w:lang w:val="uk-UA"/>
        </w:rPr>
        <w:t xml:space="preserve">інвестицій, зовнішнього </w:t>
      </w:r>
    </w:p>
    <w:p w:rsidR="0056534E" w:rsidRPr="003047EA" w:rsidRDefault="0056534E" w:rsidP="00062874">
      <w:pPr>
        <w:pStyle w:val="Standard"/>
        <w:tabs>
          <w:tab w:val="left" w:pos="1701"/>
        </w:tabs>
        <w:jc w:val="both"/>
        <w:rPr>
          <w:rFonts w:eastAsia="Times New Roman"/>
          <w:bCs/>
          <w:kern w:val="0"/>
          <w:lang w:val="uk-UA"/>
        </w:rPr>
      </w:pPr>
      <w:r w:rsidRPr="003047EA">
        <w:rPr>
          <w:rFonts w:eastAsia="Times New Roman"/>
          <w:bCs/>
          <w:kern w:val="0"/>
          <w:lang w:val="uk-UA"/>
        </w:rPr>
        <w:t xml:space="preserve">партнерства та регуляторної </w:t>
      </w:r>
    </w:p>
    <w:p w:rsidR="002D1305" w:rsidRPr="003047EA" w:rsidRDefault="0056534E" w:rsidP="00062874">
      <w:pPr>
        <w:pStyle w:val="Standard"/>
        <w:tabs>
          <w:tab w:val="left" w:pos="1701"/>
        </w:tabs>
        <w:jc w:val="both"/>
        <w:rPr>
          <w:lang w:val="uk-UA"/>
        </w:rPr>
      </w:pPr>
      <w:r w:rsidRPr="003047EA">
        <w:rPr>
          <w:rFonts w:eastAsia="Times New Roman"/>
          <w:bCs/>
          <w:kern w:val="0"/>
          <w:lang w:val="uk-UA"/>
        </w:rPr>
        <w:t>політики</w:t>
      </w:r>
      <w:r w:rsidRPr="003047EA">
        <w:rPr>
          <w:lang w:val="uk-UA"/>
        </w:rPr>
        <w:t xml:space="preserve"> </w:t>
      </w:r>
      <w:r w:rsidR="002D1305" w:rsidRPr="003047EA">
        <w:rPr>
          <w:lang w:val="uk-UA"/>
        </w:rPr>
        <w:t xml:space="preserve">виконавчого </w:t>
      </w:r>
      <w:r w:rsidRPr="003047EA">
        <w:rPr>
          <w:lang w:val="uk-UA"/>
        </w:rPr>
        <w:t>комітету</w:t>
      </w:r>
    </w:p>
    <w:p w:rsidR="002D1305" w:rsidRPr="003047EA" w:rsidRDefault="002D1305" w:rsidP="00062874">
      <w:pPr>
        <w:pStyle w:val="Standard"/>
        <w:tabs>
          <w:tab w:val="left" w:pos="1701"/>
        </w:tabs>
        <w:jc w:val="both"/>
        <w:rPr>
          <w:lang w:val="uk-UA"/>
        </w:rPr>
      </w:pPr>
      <w:proofErr w:type="spellStart"/>
      <w:r w:rsidRPr="003047EA">
        <w:rPr>
          <w:lang w:val="uk-UA"/>
        </w:rPr>
        <w:t>Павлоградської</w:t>
      </w:r>
      <w:proofErr w:type="spellEnd"/>
      <w:r w:rsidRPr="003047EA">
        <w:rPr>
          <w:lang w:val="uk-UA"/>
        </w:rPr>
        <w:t xml:space="preserve"> міської ради</w:t>
      </w:r>
    </w:p>
    <w:p w:rsidR="002D1305" w:rsidRDefault="002D1305" w:rsidP="00062874">
      <w:pPr>
        <w:pStyle w:val="Standard"/>
        <w:tabs>
          <w:tab w:val="left" w:pos="1701"/>
        </w:tabs>
        <w:jc w:val="both"/>
        <w:rPr>
          <w:lang w:val="uk-UA"/>
        </w:rPr>
      </w:pPr>
    </w:p>
    <w:p w:rsidR="003047EA" w:rsidRPr="003047EA" w:rsidRDefault="003047EA" w:rsidP="00062874">
      <w:pPr>
        <w:pStyle w:val="Standard"/>
        <w:tabs>
          <w:tab w:val="left" w:pos="1701"/>
        </w:tabs>
        <w:jc w:val="both"/>
        <w:rPr>
          <w:lang w:val="uk-UA"/>
        </w:rPr>
      </w:pPr>
    </w:p>
    <w:p w:rsidR="002D1305" w:rsidRPr="003047EA" w:rsidRDefault="002D1305" w:rsidP="00062874">
      <w:pPr>
        <w:pStyle w:val="Standard"/>
        <w:jc w:val="both"/>
        <w:rPr>
          <w:lang w:val="uk-UA"/>
        </w:rPr>
      </w:pPr>
      <w:r w:rsidRPr="003047EA">
        <w:rPr>
          <w:lang w:val="uk-UA"/>
        </w:rPr>
        <w:tab/>
        <w:t xml:space="preserve">Згідно зі ст. 26, ч. 4 ст. 54, ч. 1 ст. 59 Закону України </w:t>
      </w:r>
      <w:proofErr w:type="spellStart"/>
      <w:r w:rsidRPr="003047EA">
        <w:rPr>
          <w:lang w:val="uk-UA"/>
        </w:rPr>
        <w:t>“Про</w:t>
      </w:r>
      <w:proofErr w:type="spellEnd"/>
      <w:r w:rsidRPr="003047EA">
        <w:rPr>
          <w:lang w:val="uk-UA"/>
        </w:rPr>
        <w:t xml:space="preserve"> місцеве самоврядування в </w:t>
      </w:r>
      <w:proofErr w:type="spellStart"/>
      <w:r w:rsidRPr="003047EA">
        <w:rPr>
          <w:lang w:val="uk-UA"/>
        </w:rPr>
        <w:t>України”</w:t>
      </w:r>
      <w:proofErr w:type="spellEnd"/>
      <w:r w:rsidRPr="003047EA">
        <w:rPr>
          <w:lang w:val="uk-UA"/>
        </w:rPr>
        <w:t xml:space="preserve">, рішення </w:t>
      </w:r>
      <w:proofErr w:type="spellStart"/>
      <w:r w:rsidRPr="003047EA">
        <w:rPr>
          <w:lang w:val="uk-UA"/>
        </w:rPr>
        <w:t>Павлоградської</w:t>
      </w:r>
      <w:proofErr w:type="spellEnd"/>
      <w:r w:rsidRPr="003047EA">
        <w:rPr>
          <w:lang w:val="uk-UA"/>
        </w:rPr>
        <w:t xml:space="preserve"> міської ради </w:t>
      </w:r>
      <w:proofErr w:type="spellStart"/>
      <w:r w:rsidR="0056534E" w:rsidRPr="003047EA">
        <w:rPr>
          <w:lang w:val="uk-UA"/>
        </w:rPr>
        <w:t>“</w:t>
      </w:r>
      <w:r w:rsidRPr="003047EA">
        <w:rPr>
          <w:lang w:val="uk-UA"/>
        </w:rPr>
        <w:t>Про</w:t>
      </w:r>
      <w:proofErr w:type="spellEnd"/>
      <w:r w:rsidRPr="003047EA">
        <w:rPr>
          <w:lang w:val="uk-UA"/>
        </w:rPr>
        <w:t xml:space="preserve"> внесення змін до структури та чисельності виконавчих органів </w:t>
      </w:r>
      <w:proofErr w:type="spellStart"/>
      <w:r w:rsidRPr="003047EA">
        <w:rPr>
          <w:lang w:val="uk-UA"/>
        </w:rPr>
        <w:t>Павлоградської</w:t>
      </w:r>
      <w:proofErr w:type="spellEnd"/>
      <w:r w:rsidRPr="003047EA">
        <w:rPr>
          <w:lang w:val="uk-UA"/>
        </w:rPr>
        <w:t xml:space="preserve"> міської </w:t>
      </w:r>
      <w:proofErr w:type="spellStart"/>
      <w:r w:rsidRPr="003047EA">
        <w:rPr>
          <w:lang w:val="uk-UA"/>
        </w:rPr>
        <w:t>ради</w:t>
      </w:r>
      <w:r w:rsidR="0056534E" w:rsidRPr="003047EA">
        <w:rPr>
          <w:lang w:val="uk-UA"/>
        </w:rPr>
        <w:t>ˮ</w:t>
      </w:r>
      <w:proofErr w:type="spellEnd"/>
      <w:r w:rsidRPr="003047EA">
        <w:rPr>
          <w:lang w:val="uk-UA"/>
        </w:rPr>
        <w:t xml:space="preserve"> від 1</w:t>
      </w:r>
      <w:r w:rsidR="0056534E" w:rsidRPr="003047EA">
        <w:rPr>
          <w:lang w:val="uk-UA"/>
        </w:rPr>
        <w:t>3</w:t>
      </w:r>
      <w:r w:rsidRPr="003047EA">
        <w:rPr>
          <w:lang w:val="uk-UA"/>
        </w:rPr>
        <w:t>.0</w:t>
      </w:r>
      <w:r w:rsidR="0056534E" w:rsidRPr="003047EA">
        <w:rPr>
          <w:lang w:val="uk-UA"/>
        </w:rPr>
        <w:t>5</w:t>
      </w:r>
      <w:r w:rsidRPr="003047EA">
        <w:rPr>
          <w:lang w:val="uk-UA"/>
        </w:rPr>
        <w:t>.202</w:t>
      </w:r>
      <w:r w:rsidR="00F00587" w:rsidRPr="003047EA">
        <w:rPr>
          <w:lang w:val="uk-UA"/>
        </w:rPr>
        <w:t>5</w:t>
      </w:r>
      <w:r w:rsidRPr="003047EA">
        <w:rPr>
          <w:lang w:val="uk-UA"/>
        </w:rPr>
        <w:t xml:space="preserve"> № </w:t>
      </w:r>
      <w:r w:rsidR="003A7674" w:rsidRPr="003047EA">
        <w:rPr>
          <w:bCs/>
          <w:lang w:val="uk-UA"/>
        </w:rPr>
        <w:t>2027-62/VIII</w:t>
      </w:r>
      <w:r w:rsidRPr="003047EA">
        <w:rPr>
          <w:lang w:val="uk-UA"/>
        </w:rPr>
        <w:t xml:space="preserve">, </w:t>
      </w:r>
      <w:r w:rsidR="004269EA" w:rsidRPr="003047EA">
        <w:rPr>
          <w:lang w:val="uk-UA"/>
        </w:rPr>
        <w:t xml:space="preserve">відповідно до </w:t>
      </w:r>
      <w:r w:rsidR="00982D1A" w:rsidRPr="003047EA">
        <w:rPr>
          <w:lang w:val="uk-UA"/>
        </w:rPr>
        <w:t>П</w:t>
      </w:r>
      <w:r w:rsidR="00543DF2" w:rsidRPr="003047EA">
        <w:rPr>
          <w:lang w:val="uk-UA"/>
        </w:rPr>
        <w:t xml:space="preserve">останови Кабінету Міністрів України від 28.02.2025 № 527 </w:t>
      </w:r>
      <w:proofErr w:type="spellStart"/>
      <w:r w:rsidR="00543DF2" w:rsidRPr="003047EA">
        <w:rPr>
          <w:lang w:val="uk-UA"/>
        </w:rPr>
        <w:t>“Про</w:t>
      </w:r>
      <w:proofErr w:type="spellEnd"/>
      <w:r w:rsidR="00543DF2" w:rsidRPr="003047EA">
        <w:rPr>
          <w:lang w:val="uk-UA"/>
        </w:rPr>
        <w:t xml:space="preserve"> реалізацію пуб</w:t>
      </w:r>
      <w:r w:rsidR="003047EA" w:rsidRPr="003047EA">
        <w:rPr>
          <w:lang w:val="uk-UA"/>
        </w:rPr>
        <w:t xml:space="preserve">лічних інвестиційних </w:t>
      </w:r>
      <w:proofErr w:type="spellStart"/>
      <w:r w:rsidR="003047EA" w:rsidRPr="003047EA">
        <w:rPr>
          <w:lang w:val="uk-UA"/>
        </w:rPr>
        <w:t>проєктівˮ</w:t>
      </w:r>
      <w:proofErr w:type="spellEnd"/>
      <w:r w:rsidR="006653F6" w:rsidRPr="003047EA">
        <w:rPr>
          <w:lang w:val="uk-UA"/>
        </w:rPr>
        <w:t>,</w:t>
      </w:r>
      <w:r w:rsidR="00543DF2" w:rsidRPr="003047EA">
        <w:rPr>
          <w:lang w:val="uk-UA"/>
        </w:rPr>
        <w:t xml:space="preserve"> </w:t>
      </w:r>
      <w:proofErr w:type="spellStart"/>
      <w:r w:rsidRPr="003047EA">
        <w:rPr>
          <w:lang w:val="uk-UA"/>
        </w:rPr>
        <w:t>Павлоградська</w:t>
      </w:r>
      <w:proofErr w:type="spellEnd"/>
      <w:r w:rsidRPr="003047EA">
        <w:rPr>
          <w:lang w:val="uk-UA"/>
        </w:rPr>
        <w:t xml:space="preserve"> міська рада</w:t>
      </w:r>
    </w:p>
    <w:p w:rsidR="002D1305" w:rsidRPr="003047EA" w:rsidRDefault="002D1305" w:rsidP="00062874">
      <w:pPr>
        <w:pStyle w:val="Standard"/>
        <w:tabs>
          <w:tab w:val="left" w:pos="1701"/>
        </w:tabs>
        <w:jc w:val="center"/>
        <w:rPr>
          <w:lang w:val="uk-UA"/>
        </w:rPr>
      </w:pPr>
    </w:p>
    <w:p w:rsidR="002D1305" w:rsidRPr="003047EA" w:rsidRDefault="002D1305" w:rsidP="00062874">
      <w:pPr>
        <w:pStyle w:val="Standard"/>
        <w:tabs>
          <w:tab w:val="left" w:pos="1701"/>
        </w:tabs>
        <w:jc w:val="center"/>
        <w:rPr>
          <w:lang w:val="uk-UA"/>
        </w:rPr>
      </w:pPr>
      <w:r w:rsidRPr="003047EA">
        <w:rPr>
          <w:lang w:val="uk-UA"/>
        </w:rPr>
        <w:t>ВИРІШИЛА:</w:t>
      </w:r>
    </w:p>
    <w:p w:rsidR="002D1305" w:rsidRPr="003047EA" w:rsidRDefault="002D1305" w:rsidP="00062874">
      <w:pPr>
        <w:pStyle w:val="Standard"/>
        <w:tabs>
          <w:tab w:val="left" w:pos="1701"/>
        </w:tabs>
        <w:jc w:val="both"/>
        <w:rPr>
          <w:lang w:val="uk-UA"/>
        </w:rPr>
      </w:pPr>
    </w:p>
    <w:p w:rsidR="002D1305" w:rsidRPr="003047EA" w:rsidRDefault="002D1305" w:rsidP="00062874">
      <w:pPr>
        <w:pStyle w:val="Standard"/>
        <w:ind w:firstLine="709"/>
        <w:jc w:val="both"/>
        <w:rPr>
          <w:bCs/>
          <w:lang w:val="uk-UA"/>
        </w:rPr>
      </w:pPr>
      <w:r w:rsidRPr="003047EA">
        <w:rPr>
          <w:lang w:val="uk-UA"/>
        </w:rPr>
        <w:t xml:space="preserve">1. Затвердити </w:t>
      </w:r>
      <w:r w:rsidRPr="003047EA">
        <w:rPr>
          <w:bCs/>
          <w:lang w:val="uk-UA"/>
        </w:rPr>
        <w:t>положення</w:t>
      </w:r>
      <w:r w:rsidRPr="003047EA">
        <w:rPr>
          <w:lang w:val="uk-UA"/>
        </w:rPr>
        <w:t xml:space="preserve"> про </w:t>
      </w:r>
      <w:r w:rsidR="00F00587" w:rsidRPr="003047EA">
        <w:rPr>
          <w:rFonts w:eastAsia="Times New Roman"/>
          <w:bCs/>
          <w:kern w:val="0"/>
          <w:lang w:val="uk-UA"/>
        </w:rPr>
        <w:t>відділ інвестицій, зовнішнього партнерства та регуляторної політики</w:t>
      </w:r>
      <w:r w:rsidR="00F00587" w:rsidRPr="003047EA">
        <w:rPr>
          <w:lang w:val="uk-UA"/>
        </w:rPr>
        <w:t xml:space="preserve"> </w:t>
      </w:r>
      <w:r w:rsidRPr="003047EA">
        <w:rPr>
          <w:lang w:val="uk-UA"/>
        </w:rPr>
        <w:t xml:space="preserve">виконавчого комітету </w:t>
      </w:r>
      <w:proofErr w:type="spellStart"/>
      <w:r w:rsidRPr="003047EA">
        <w:rPr>
          <w:lang w:val="uk-UA"/>
        </w:rPr>
        <w:t>Павлоградської</w:t>
      </w:r>
      <w:proofErr w:type="spellEnd"/>
      <w:r w:rsidRPr="003047EA">
        <w:rPr>
          <w:lang w:val="uk-UA"/>
        </w:rPr>
        <w:t xml:space="preserve"> міської ради </w:t>
      </w:r>
      <w:r w:rsidRPr="003047EA">
        <w:rPr>
          <w:bCs/>
          <w:lang w:val="uk-UA"/>
        </w:rPr>
        <w:t>(додається).</w:t>
      </w:r>
    </w:p>
    <w:p w:rsidR="002D1305" w:rsidRPr="003047EA" w:rsidRDefault="002D1305" w:rsidP="00062874">
      <w:pPr>
        <w:pStyle w:val="Standard"/>
        <w:ind w:firstLine="709"/>
        <w:jc w:val="both"/>
        <w:rPr>
          <w:bCs/>
          <w:lang w:val="uk-UA"/>
        </w:rPr>
      </w:pPr>
    </w:p>
    <w:p w:rsidR="002D1305" w:rsidRPr="003047EA" w:rsidRDefault="00094B0F" w:rsidP="00062874">
      <w:pPr>
        <w:ind w:firstLine="709"/>
        <w:jc w:val="both"/>
        <w:rPr>
          <w:sz w:val="24"/>
          <w:szCs w:val="24"/>
        </w:rPr>
      </w:pPr>
      <w:r w:rsidRPr="003047EA">
        <w:rPr>
          <w:sz w:val="24"/>
          <w:szCs w:val="24"/>
        </w:rPr>
        <w:t>2</w:t>
      </w:r>
      <w:r w:rsidR="002D1305" w:rsidRPr="003047EA">
        <w:rPr>
          <w:sz w:val="24"/>
          <w:szCs w:val="24"/>
        </w:rPr>
        <w:t xml:space="preserve">. Організаційне забезпечення та відповідальність за виконання цього рішення покласти на </w:t>
      </w:r>
      <w:r w:rsidR="00F00587" w:rsidRPr="003047EA">
        <w:rPr>
          <w:sz w:val="24"/>
          <w:szCs w:val="24"/>
        </w:rPr>
        <w:t>відділ</w:t>
      </w:r>
      <w:r w:rsidR="002D1305" w:rsidRPr="003047EA">
        <w:rPr>
          <w:sz w:val="24"/>
          <w:szCs w:val="24"/>
        </w:rPr>
        <w:t xml:space="preserve"> </w:t>
      </w:r>
      <w:r w:rsidR="00F00587" w:rsidRPr="003047EA">
        <w:rPr>
          <w:bCs/>
          <w:sz w:val="24"/>
          <w:szCs w:val="24"/>
        </w:rPr>
        <w:t>інвестицій, зовнішнього партнерства та регуляторної політики</w:t>
      </w:r>
      <w:r w:rsidR="002D1305" w:rsidRPr="003047EA">
        <w:rPr>
          <w:sz w:val="24"/>
          <w:szCs w:val="24"/>
        </w:rPr>
        <w:t>.</w:t>
      </w:r>
    </w:p>
    <w:p w:rsidR="002D1305" w:rsidRPr="003047EA" w:rsidRDefault="002D1305" w:rsidP="00062874">
      <w:pPr>
        <w:ind w:firstLine="709"/>
        <w:jc w:val="both"/>
        <w:rPr>
          <w:sz w:val="24"/>
          <w:szCs w:val="24"/>
        </w:rPr>
      </w:pPr>
    </w:p>
    <w:p w:rsidR="002D1305" w:rsidRPr="003047EA" w:rsidRDefault="00094B0F" w:rsidP="00062874">
      <w:pPr>
        <w:ind w:firstLine="709"/>
        <w:jc w:val="both"/>
        <w:rPr>
          <w:sz w:val="24"/>
          <w:szCs w:val="24"/>
        </w:rPr>
      </w:pPr>
      <w:r w:rsidRPr="003047EA">
        <w:rPr>
          <w:sz w:val="24"/>
          <w:szCs w:val="24"/>
        </w:rPr>
        <w:t>3</w:t>
      </w:r>
      <w:r w:rsidR="002D1305" w:rsidRPr="003047EA">
        <w:rPr>
          <w:sz w:val="24"/>
          <w:szCs w:val="24"/>
        </w:rPr>
        <w:t>. Загальне керівництво за виконання даного рішення покласти на секретаря міської ради.</w:t>
      </w:r>
    </w:p>
    <w:p w:rsidR="002D1305" w:rsidRPr="003047EA" w:rsidRDefault="002D1305" w:rsidP="00062874">
      <w:pPr>
        <w:ind w:firstLine="709"/>
        <w:rPr>
          <w:sz w:val="24"/>
          <w:szCs w:val="24"/>
        </w:rPr>
      </w:pPr>
    </w:p>
    <w:p w:rsidR="006653F6" w:rsidRPr="003047EA" w:rsidRDefault="006653F6" w:rsidP="00B36BF0">
      <w:pPr>
        <w:ind w:firstLine="709"/>
        <w:jc w:val="both"/>
        <w:rPr>
          <w:sz w:val="24"/>
          <w:szCs w:val="24"/>
        </w:rPr>
      </w:pPr>
      <w:r w:rsidRPr="003047EA">
        <w:rPr>
          <w:sz w:val="24"/>
          <w:szCs w:val="24"/>
        </w:rPr>
        <w:t xml:space="preserve">4. Рішення сесії від </w:t>
      </w:r>
      <w:r w:rsidR="0078007A" w:rsidRPr="003047EA">
        <w:rPr>
          <w:sz w:val="24"/>
          <w:szCs w:val="24"/>
        </w:rPr>
        <w:t>13</w:t>
      </w:r>
      <w:r w:rsidRPr="003047EA">
        <w:rPr>
          <w:sz w:val="24"/>
          <w:szCs w:val="24"/>
        </w:rPr>
        <w:t>.</w:t>
      </w:r>
      <w:r w:rsidR="0078007A" w:rsidRPr="003047EA">
        <w:rPr>
          <w:sz w:val="24"/>
          <w:szCs w:val="24"/>
        </w:rPr>
        <w:t>05</w:t>
      </w:r>
      <w:r w:rsidRPr="003047EA">
        <w:rPr>
          <w:sz w:val="24"/>
          <w:szCs w:val="24"/>
        </w:rPr>
        <w:t>.202</w:t>
      </w:r>
      <w:r w:rsidR="0078007A" w:rsidRPr="003047EA">
        <w:rPr>
          <w:sz w:val="24"/>
          <w:szCs w:val="24"/>
        </w:rPr>
        <w:t>5</w:t>
      </w:r>
      <w:r w:rsidRPr="003047EA">
        <w:rPr>
          <w:sz w:val="24"/>
          <w:szCs w:val="24"/>
        </w:rPr>
        <w:t xml:space="preserve"> № </w:t>
      </w:r>
      <w:r w:rsidR="0078007A" w:rsidRPr="003047EA">
        <w:rPr>
          <w:sz w:val="24"/>
          <w:szCs w:val="24"/>
        </w:rPr>
        <w:t>2031-62/VIII</w:t>
      </w:r>
      <w:r w:rsidRPr="003047EA">
        <w:rPr>
          <w:sz w:val="24"/>
          <w:szCs w:val="24"/>
        </w:rPr>
        <w:t xml:space="preserve"> </w:t>
      </w:r>
      <w:proofErr w:type="spellStart"/>
      <w:r w:rsidRPr="003047EA">
        <w:rPr>
          <w:sz w:val="24"/>
          <w:szCs w:val="24"/>
        </w:rPr>
        <w:t>“</w:t>
      </w:r>
      <w:r w:rsidR="0078007A" w:rsidRPr="003047EA">
        <w:rPr>
          <w:sz w:val="24"/>
          <w:szCs w:val="24"/>
        </w:rPr>
        <w:t>Про</w:t>
      </w:r>
      <w:proofErr w:type="spellEnd"/>
      <w:r w:rsidR="0078007A" w:rsidRPr="003047EA">
        <w:rPr>
          <w:sz w:val="24"/>
          <w:szCs w:val="24"/>
        </w:rPr>
        <w:t xml:space="preserve"> затвердження положення про відділ інвестицій, зовнішнього партнерства та регуляторної політики виконавчого комітету </w:t>
      </w:r>
      <w:proofErr w:type="spellStart"/>
      <w:r w:rsidR="0078007A" w:rsidRPr="003047EA">
        <w:rPr>
          <w:sz w:val="24"/>
          <w:szCs w:val="24"/>
        </w:rPr>
        <w:t>Павлоградської</w:t>
      </w:r>
      <w:proofErr w:type="spellEnd"/>
      <w:r w:rsidR="0078007A" w:rsidRPr="003047EA">
        <w:rPr>
          <w:sz w:val="24"/>
          <w:szCs w:val="24"/>
        </w:rPr>
        <w:t xml:space="preserve"> міської </w:t>
      </w:r>
      <w:proofErr w:type="spellStart"/>
      <w:r w:rsidR="0078007A" w:rsidRPr="003047EA">
        <w:rPr>
          <w:sz w:val="24"/>
          <w:szCs w:val="24"/>
        </w:rPr>
        <w:t>ради</w:t>
      </w:r>
      <w:r w:rsidRPr="003047EA">
        <w:rPr>
          <w:sz w:val="24"/>
          <w:szCs w:val="24"/>
        </w:rPr>
        <w:t>ˮ</w:t>
      </w:r>
      <w:proofErr w:type="spellEnd"/>
      <w:r w:rsidRPr="003047EA">
        <w:rPr>
          <w:sz w:val="24"/>
          <w:szCs w:val="24"/>
        </w:rPr>
        <w:t xml:space="preserve"> вважати таким, що втратило чинність.</w:t>
      </w:r>
    </w:p>
    <w:p w:rsidR="006653F6" w:rsidRPr="003047EA" w:rsidRDefault="006653F6" w:rsidP="00062874">
      <w:pPr>
        <w:ind w:firstLine="709"/>
        <w:rPr>
          <w:sz w:val="24"/>
          <w:szCs w:val="24"/>
        </w:rPr>
      </w:pPr>
    </w:p>
    <w:p w:rsidR="002D1305" w:rsidRPr="003047EA" w:rsidRDefault="00B36BF0" w:rsidP="00062874">
      <w:pPr>
        <w:tabs>
          <w:tab w:val="left" w:pos="142"/>
        </w:tabs>
        <w:ind w:firstLine="709"/>
        <w:jc w:val="both"/>
        <w:rPr>
          <w:sz w:val="24"/>
          <w:szCs w:val="24"/>
        </w:rPr>
      </w:pPr>
      <w:r w:rsidRPr="003047EA">
        <w:rPr>
          <w:sz w:val="24"/>
          <w:szCs w:val="24"/>
        </w:rPr>
        <w:t>5</w:t>
      </w:r>
      <w:r w:rsidR="002D1305" w:rsidRPr="003047EA">
        <w:rPr>
          <w:sz w:val="24"/>
          <w:szCs w:val="24"/>
        </w:rPr>
        <w:t xml:space="preserve">. Контроль покласти на постійну комісію з питань планування, бюджету, фінансів, економічних реформ, інвестицій, підприємництва та торгівлі. </w:t>
      </w:r>
    </w:p>
    <w:p w:rsidR="0056204A" w:rsidRPr="003047EA" w:rsidRDefault="0056204A" w:rsidP="00062874">
      <w:pPr>
        <w:tabs>
          <w:tab w:val="left" w:pos="66"/>
        </w:tabs>
        <w:jc w:val="both"/>
        <w:rPr>
          <w:sz w:val="24"/>
          <w:szCs w:val="24"/>
        </w:rPr>
      </w:pPr>
    </w:p>
    <w:p w:rsidR="00EA018E" w:rsidRPr="003047EA" w:rsidRDefault="0000062E" w:rsidP="00062874">
      <w:pPr>
        <w:tabs>
          <w:tab w:val="left" w:pos="66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>Міський голова</w:t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="0061132F">
        <w:rPr>
          <w:sz w:val="24"/>
          <w:szCs w:val="24"/>
        </w:rPr>
        <w:tab/>
      </w:r>
      <w:r w:rsidR="0007675F"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>Анатолій ВЕРШИНА</w:t>
      </w:r>
    </w:p>
    <w:p w:rsidR="00A44691" w:rsidRPr="003047EA" w:rsidRDefault="00A44691" w:rsidP="00062874">
      <w:pPr>
        <w:widowControl w:val="0"/>
        <w:jc w:val="both"/>
        <w:rPr>
          <w:rFonts w:eastAsia="Lucida Sans Unicode"/>
          <w:sz w:val="24"/>
          <w:szCs w:val="24"/>
          <w:lang w:val="ru-RU" w:eastAsia="zh-CN"/>
        </w:rPr>
      </w:pPr>
    </w:p>
    <w:p w:rsidR="00A44691" w:rsidRPr="003047EA" w:rsidRDefault="00A44691" w:rsidP="00062874">
      <w:pPr>
        <w:jc w:val="both"/>
      </w:pPr>
      <w:r w:rsidRPr="003047EA">
        <w:t>Питання  на розгляд ради винесено згідно з розпорядженням міського голови від __________ №___</w:t>
      </w:r>
      <w:r w:rsidR="00C01A7F" w:rsidRPr="003047EA">
        <w:t>_______</w:t>
      </w:r>
      <w:r w:rsidRPr="003047EA">
        <w:t>__</w:t>
      </w:r>
    </w:p>
    <w:p w:rsidR="00B36BF0" w:rsidRPr="003047EA" w:rsidRDefault="00B36BF0" w:rsidP="00062874">
      <w:pPr>
        <w:jc w:val="both"/>
        <w:rPr>
          <w:sz w:val="24"/>
          <w:szCs w:val="24"/>
        </w:rPr>
      </w:pPr>
    </w:p>
    <w:p w:rsidR="00C55F35" w:rsidRPr="003047EA" w:rsidRDefault="00610073" w:rsidP="00062874">
      <w:pPr>
        <w:tabs>
          <w:tab w:val="left" w:pos="66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>Рішення підготував:</w:t>
      </w:r>
    </w:p>
    <w:p w:rsidR="00921A4F" w:rsidRPr="003047EA" w:rsidRDefault="00FB6AA8" w:rsidP="00062874">
      <w:pPr>
        <w:tabs>
          <w:tab w:val="left" w:pos="66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>Головний спеціаліст</w:t>
      </w:r>
      <w:r w:rsidR="00921A4F" w:rsidRPr="003047EA">
        <w:rPr>
          <w:sz w:val="24"/>
          <w:szCs w:val="24"/>
        </w:rPr>
        <w:t xml:space="preserve"> відділу </w:t>
      </w:r>
    </w:p>
    <w:p w:rsidR="00EE4D47" w:rsidRPr="003047EA" w:rsidRDefault="00EE4D47" w:rsidP="00062874">
      <w:pPr>
        <w:tabs>
          <w:tab w:val="left" w:pos="66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>і</w:t>
      </w:r>
      <w:r w:rsidR="00610073" w:rsidRPr="003047EA">
        <w:rPr>
          <w:sz w:val="24"/>
          <w:szCs w:val="24"/>
        </w:rPr>
        <w:t>нвестиці</w:t>
      </w:r>
      <w:r w:rsidR="00921A4F" w:rsidRPr="003047EA">
        <w:rPr>
          <w:sz w:val="24"/>
          <w:szCs w:val="24"/>
        </w:rPr>
        <w:t>й</w:t>
      </w:r>
      <w:r w:rsidRPr="003047EA">
        <w:rPr>
          <w:sz w:val="24"/>
          <w:szCs w:val="24"/>
        </w:rPr>
        <w:t xml:space="preserve">, зовнішнього </w:t>
      </w:r>
    </w:p>
    <w:p w:rsidR="00610073" w:rsidRPr="003047EA" w:rsidRDefault="00EE4D47" w:rsidP="00062874">
      <w:pPr>
        <w:tabs>
          <w:tab w:val="left" w:pos="66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>партнерства та регуляторної політики</w:t>
      </w:r>
      <w:r w:rsidR="00921A4F" w:rsidRPr="003047EA">
        <w:rPr>
          <w:sz w:val="24"/>
          <w:szCs w:val="24"/>
        </w:rPr>
        <w:tab/>
      </w:r>
      <w:r w:rsidR="009D2D95" w:rsidRPr="003047EA">
        <w:rPr>
          <w:sz w:val="24"/>
          <w:szCs w:val="24"/>
        </w:rPr>
        <w:tab/>
      </w:r>
      <w:r w:rsidR="0007675F" w:rsidRPr="003047EA">
        <w:rPr>
          <w:sz w:val="24"/>
          <w:szCs w:val="24"/>
        </w:rPr>
        <w:tab/>
      </w:r>
      <w:r w:rsidR="003047EA">
        <w:rPr>
          <w:sz w:val="24"/>
          <w:szCs w:val="24"/>
        </w:rPr>
        <w:tab/>
      </w:r>
      <w:r w:rsidR="0007675F" w:rsidRPr="003047EA">
        <w:rPr>
          <w:sz w:val="24"/>
          <w:szCs w:val="24"/>
        </w:rPr>
        <w:tab/>
      </w:r>
      <w:r w:rsidR="00FB6AA8" w:rsidRPr="003047EA">
        <w:rPr>
          <w:sz w:val="24"/>
          <w:szCs w:val="24"/>
        </w:rPr>
        <w:t>Олена ПЕРСИСТА</w:t>
      </w:r>
    </w:p>
    <w:p w:rsidR="00EE4D47" w:rsidRPr="003047EA" w:rsidRDefault="00EE4D47" w:rsidP="00062874">
      <w:pPr>
        <w:tabs>
          <w:tab w:val="left" w:pos="66"/>
        </w:tabs>
        <w:jc w:val="both"/>
        <w:rPr>
          <w:sz w:val="24"/>
          <w:szCs w:val="24"/>
        </w:rPr>
      </w:pPr>
    </w:p>
    <w:p w:rsidR="00610073" w:rsidRPr="003047EA" w:rsidRDefault="00610073" w:rsidP="00062874">
      <w:pPr>
        <w:tabs>
          <w:tab w:val="left" w:pos="66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 xml:space="preserve">Секретар міської ради </w:t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Pr="003047EA">
        <w:rPr>
          <w:sz w:val="24"/>
          <w:szCs w:val="24"/>
        </w:rPr>
        <w:tab/>
      </w:r>
      <w:r w:rsidR="0007675F" w:rsidRPr="003047EA">
        <w:rPr>
          <w:sz w:val="24"/>
          <w:szCs w:val="24"/>
        </w:rPr>
        <w:tab/>
      </w:r>
      <w:r w:rsidR="0000062E" w:rsidRPr="003047EA">
        <w:rPr>
          <w:sz w:val="24"/>
          <w:szCs w:val="24"/>
        </w:rPr>
        <w:t>Сергій ОСТРЕНКО</w:t>
      </w:r>
    </w:p>
    <w:p w:rsidR="00EE4D47" w:rsidRPr="003047EA" w:rsidRDefault="00EE4D47" w:rsidP="00062874">
      <w:pPr>
        <w:tabs>
          <w:tab w:val="left" w:pos="66"/>
          <w:tab w:val="left" w:pos="6521"/>
        </w:tabs>
        <w:jc w:val="both"/>
        <w:rPr>
          <w:sz w:val="24"/>
          <w:szCs w:val="24"/>
        </w:rPr>
      </w:pPr>
    </w:p>
    <w:p w:rsidR="00A42783" w:rsidRPr="003047EA" w:rsidRDefault="00155A11" w:rsidP="00062874">
      <w:pPr>
        <w:tabs>
          <w:tab w:val="left" w:pos="66"/>
          <w:tab w:val="left" w:pos="6521"/>
        </w:tabs>
        <w:jc w:val="both"/>
        <w:rPr>
          <w:sz w:val="24"/>
          <w:szCs w:val="24"/>
        </w:rPr>
      </w:pPr>
      <w:r w:rsidRPr="003047EA">
        <w:rPr>
          <w:sz w:val="24"/>
          <w:szCs w:val="24"/>
        </w:rPr>
        <w:t>Н</w:t>
      </w:r>
      <w:r w:rsidR="00610073" w:rsidRPr="003047EA">
        <w:rPr>
          <w:sz w:val="24"/>
          <w:szCs w:val="24"/>
        </w:rPr>
        <w:t>ачальник юридичног</w:t>
      </w:r>
      <w:r w:rsidR="0000062E" w:rsidRPr="003047EA">
        <w:rPr>
          <w:sz w:val="24"/>
          <w:szCs w:val="24"/>
        </w:rPr>
        <w:t>о відділу</w:t>
      </w:r>
      <w:r w:rsidR="001E64A2" w:rsidRPr="003047EA">
        <w:rPr>
          <w:sz w:val="24"/>
          <w:szCs w:val="24"/>
        </w:rPr>
        <w:tab/>
      </w:r>
      <w:r w:rsidR="0007675F" w:rsidRPr="003047EA">
        <w:rPr>
          <w:sz w:val="24"/>
          <w:szCs w:val="24"/>
        </w:rPr>
        <w:tab/>
      </w:r>
      <w:r w:rsidR="0000062E" w:rsidRPr="003047EA">
        <w:rPr>
          <w:sz w:val="24"/>
          <w:szCs w:val="24"/>
        </w:rPr>
        <w:t>Олег ЯЛИННИЙ</w:t>
      </w:r>
      <w:r w:rsidR="00610073" w:rsidRPr="003047EA">
        <w:rPr>
          <w:sz w:val="24"/>
          <w:szCs w:val="24"/>
        </w:rPr>
        <w:t xml:space="preserve"> </w:t>
      </w:r>
    </w:p>
    <w:sectPr w:rsidR="00A42783" w:rsidRPr="003047EA" w:rsidSect="003047EA">
      <w:headerReference w:type="default" r:id="rId10"/>
      <w:pgSz w:w="11906" w:h="16838"/>
      <w:pgMar w:top="284" w:right="567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F1" w:rsidRDefault="00C200F1" w:rsidP="0032105D">
      <w:r>
        <w:separator/>
      </w:r>
    </w:p>
  </w:endnote>
  <w:endnote w:type="continuationSeparator" w:id="0">
    <w:p w:rsidR="00C200F1" w:rsidRDefault="00C200F1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F1" w:rsidRDefault="00C200F1" w:rsidP="0032105D">
      <w:r>
        <w:separator/>
      </w:r>
    </w:p>
  </w:footnote>
  <w:footnote w:type="continuationSeparator" w:id="0">
    <w:p w:rsidR="00C200F1" w:rsidRDefault="00C200F1" w:rsidP="00321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E1C" w:rsidRPr="0056204A" w:rsidRDefault="0056204A">
    <w:pPr>
      <w:pStyle w:val="af1"/>
      <w:jc w:val="center"/>
      <w:rPr>
        <w:rFonts w:ascii="Times New Roman" w:hAnsi="Times New Roman"/>
        <w:sz w:val="28"/>
        <w:szCs w:val="28"/>
      </w:rPr>
    </w:pPr>
    <w:r w:rsidRPr="0056204A">
      <w:rPr>
        <w:rFonts w:ascii="Times New Roman" w:hAnsi="Times New Roman"/>
        <w:sz w:val="28"/>
        <w:szCs w:val="28"/>
      </w:rPr>
      <w:t>2</w:t>
    </w:r>
  </w:p>
  <w:p w:rsidR="005C2E1C" w:rsidRDefault="005C2E1C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F3890"/>
    <w:multiLevelType w:val="hybridMultilevel"/>
    <w:tmpl w:val="989AED2A"/>
    <w:lvl w:ilvl="0" w:tplc="DFE299D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6"/>
  </w:num>
  <w:num w:numId="4">
    <w:abstractNumId w:val="20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2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1"/>
  </w:num>
  <w:num w:numId="22">
    <w:abstractNumId w:val="4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01E5"/>
    <w:rsid w:val="0000062E"/>
    <w:rsid w:val="0000446F"/>
    <w:rsid w:val="00005CA2"/>
    <w:rsid w:val="00006903"/>
    <w:rsid w:val="0001039C"/>
    <w:rsid w:val="000130B8"/>
    <w:rsid w:val="0001390B"/>
    <w:rsid w:val="000155D1"/>
    <w:rsid w:val="0002164D"/>
    <w:rsid w:val="000225CE"/>
    <w:rsid w:val="00036FE4"/>
    <w:rsid w:val="00040A19"/>
    <w:rsid w:val="000522D2"/>
    <w:rsid w:val="000524A2"/>
    <w:rsid w:val="000531BF"/>
    <w:rsid w:val="00053B06"/>
    <w:rsid w:val="0005410D"/>
    <w:rsid w:val="00055163"/>
    <w:rsid w:val="00060846"/>
    <w:rsid w:val="00062874"/>
    <w:rsid w:val="00063FEB"/>
    <w:rsid w:val="00070301"/>
    <w:rsid w:val="000719CE"/>
    <w:rsid w:val="0007268F"/>
    <w:rsid w:val="00073CA4"/>
    <w:rsid w:val="0007675F"/>
    <w:rsid w:val="00077DE6"/>
    <w:rsid w:val="000852FA"/>
    <w:rsid w:val="0008559E"/>
    <w:rsid w:val="00086D81"/>
    <w:rsid w:val="00090D72"/>
    <w:rsid w:val="00094B0F"/>
    <w:rsid w:val="00097696"/>
    <w:rsid w:val="000A0971"/>
    <w:rsid w:val="000A10DD"/>
    <w:rsid w:val="000A7CE6"/>
    <w:rsid w:val="000B68CB"/>
    <w:rsid w:val="000C0C00"/>
    <w:rsid w:val="000C484A"/>
    <w:rsid w:val="000C5285"/>
    <w:rsid w:val="000D459D"/>
    <w:rsid w:val="000D57B5"/>
    <w:rsid w:val="000E0CA1"/>
    <w:rsid w:val="000E1BE3"/>
    <w:rsid w:val="000E5A61"/>
    <w:rsid w:val="000F06CE"/>
    <w:rsid w:val="000F1051"/>
    <w:rsid w:val="000F2DF3"/>
    <w:rsid w:val="000F3DA7"/>
    <w:rsid w:val="000F3EB9"/>
    <w:rsid w:val="000F47AB"/>
    <w:rsid w:val="00100E6C"/>
    <w:rsid w:val="001031BF"/>
    <w:rsid w:val="001059DA"/>
    <w:rsid w:val="0010605E"/>
    <w:rsid w:val="001101B0"/>
    <w:rsid w:val="00112E05"/>
    <w:rsid w:val="001174CE"/>
    <w:rsid w:val="00117838"/>
    <w:rsid w:val="001179CF"/>
    <w:rsid w:val="00121D04"/>
    <w:rsid w:val="00121EC2"/>
    <w:rsid w:val="001237E8"/>
    <w:rsid w:val="001253D6"/>
    <w:rsid w:val="001303A4"/>
    <w:rsid w:val="00131D3F"/>
    <w:rsid w:val="00133318"/>
    <w:rsid w:val="00134FE9"/>
    <w:rsid w:val="0015270E"/>
    <w:rsid w:val="001543DF"/>
    <w:rsid w:val="00155A11"/>
    <w:rsid w:val="00156069"/>
    <w:rsid w:val="00156AD7"/>
    <w:rsid w:val="0016017B"/>
    <w:rsid w:val="0018106E"/>
    <w:rsid w:val="00181087"/>
    <w:rsid w:val="00185D74"/>
    <w:rsid w:val="00190B0E"/>
    <w:rsid w:val="001A077C"/>
    <w:rsid w:val="001A25ED"/>
    <w:rsid w:val="001A3E6E"/>
    <w:rsid w:val="001A6E38"/>
    <w:rsid w:val="001B3CD0"/>
    <w:rsid w:val="001B4454"/>
    <w:rsid w:val="001D0D7F"/>
    <w:rsid w:val="001D1A7E"/>
    <w:rsid w:val="001D70A1"/>
    <w:rsid w:val="001E48B5"/>
    <w:rsid w:val="001E64A2"/>
    <w:rsid w:val="001E6625"/>
    <w:rsid w:val="001F0E3A"/>
    <w:rsid w:val="002146FC"/>
    <w:rsid w:val="00216625"/>
    <w:rsid w:val="0022048C"/>
    <w:rsid w:val="00221EBE"/>
    <w:rsid w:val="00227AB0"/>
    <w:rsid w:val="00230047"/>
    <w:rsid w:val="00230A63"/>
    <w:rsid w:val="0023309B"/>
    <w:rsid w:val="00236EB4"/>
    <w:rsid w:val="00243647"/>
    <w:rsid w:val="002471CC"/>
    <w:rsid w:val="0024750D"/>
    <w:rsid w:val="00251E67"/>
    <w:rsid w:val="00254195"/>
    <w:rsid w:val="00256BE7"/>
    <w:rsid w:val="002651DA"/>
    <w:rsid w:val="002709F0"/>
    <w:rsid w:val="002716FA"/>
    <w:rsid w:val="0027363F"/>
    <w:rsid w:val="00275F72"/>
    <w:rsid w:val="00276B20"/>
    <w:rsid w:val="00277285"/>
    <w:rsid w:val="002858EC"/>
    <w:rsid w:val="00286405"/>
    <w:rsid w:val="0029722B"/>
    <w:rsid w:val="002A4C3F"/>
    <w:rsid w:val="002B17E3"/>
    <w:rsid w:val="002B1EB6"/>
    <w:rsid w:val="002B24D4"/>
    <w:rsid w:val="002B72D9"/>
    <w:rsid w:val="002C034F"/>
    <w:rsid w:val="002C1B43"/>
    <w:rsid w:val="002C399B"/>
    <w:rsid w:val="002C3DEE"/>
    <w:rsid w:val="002C7423"/>
    <w:rsid w:val="002C79F4"/>
    <w:rsid w:val="002D1305"/>
    <w:rsid w:val="002D37C7"/>
    <w:rsid w:val="002D6C32"/>
    <w:rsid w:val="002D7147"/>
    <w:rsid w:val="002E0091"/>
    <w:rsid w:val="002E293C"/>
    <w:rsid w:val="002E38C1"/>
    <w:rsid w:val="002E420F"/>
    <w:rsid w:val="002E7458"/>
    <w:rsid w:val="002F01F6"/>
    <w:rsid w:val="002F0B24"/>
    <w:rsid w:val="002F26BC"/>
    <w:rsid w:val="002F34C4"/>
    <w:rsid w:val="002F3A31"/>
    <w:rsid w:val="002F446C"/>
    <w:rsid w:val="0030006A"/>
    <w:rsid w:val="003047EA"/>
    <w:rsid w:val="00306F0D"/>
    <w:rsid w:val="0031150D"/>
    <w:rsid w:val="00311DA2"/>
    <w:rsid w:val="00313778"/>
    <w:rsid w:val="00315C0D"/>
    <w:rsid w:val="0031699A"/>
    <w:rsid w:val="003179C8"/>
    <w:rsid w:val="0032105D"/>
    <w:rsid w:val="00322D8D"/>
    <w:rsid w:val="00323402"/>
    <w:rsid w:val="00334320"/>
    <w:rsid w:val="00335A13"/>
    <w:rsid w:val="00337C7B"/>
    <w:rsid w:val="00341167"/>
    <w:rsid w:val="00350F6D"/>
    <w:rsid w:val="00353267"/>
    <w:rsid w:val="0035584E"/>
    <w:rsid w:val="003577BB"/>
    <w:rsid w:val="003663E6"/>
    <w:rsid w:val="00377C85"/>
    <w:rsid w:val="00384648"/>
    <w:rsid w:val="00384739"/>
    <w:rsid w:val="00384F1B"/>
    <w:rsid w:val="00392C87"/>
    <w:rsid w:val="0039553A"/>
    <w:rsid w:val="00396BAC"/>
    <w:rsid w:val="003A1294"/>
    <w:rsid w:val="003A6E20"/>
    <w:rsid w:val="003A7674"/>
    <w:rsid w:val="003B4D62"/>
    <w:rsid w:val="003B5052"/>
    <w:rsid w:val="003B626F"/>
    <w:rsid w:val="003B6910"/>
    <w:rsid w:val="003B6F77"/>
    <w:rsid w:val="003C07E5"/>
    <w:rsid w:val="003C7679"/>
    <w:rsid w:val="003D25A6"/>
    <w:rsid w:val="003D5CD2"/>
    <w:rsid w:val="003E6009"/>
    <w:rsid w:val="003F1655"/>
    <w:rsid w:val="003F2D80"/>
    <w:rsid w:val="003F2F2C"/>
    <w:rsid w:val="003F609C"/>
    <w:rsid w:val="00400789"/>
    <w:rsid w:val="004016EE"/>
    <w:rsid w:val="00402393"/>
    <w:rsid w:val="00405266"/>
    <w:rsid w:val="00405DCB"/>
    <w:rsid w:val="00406E6C"/>
    <w:rsid w:val="00410C62"/>
    <w:rsid w:val="004114EB"/>
    <w:rsid w:val="00411FDB"/>
    <w:rsid w:val="004218AF"/>
    <w:rsid w:val="00421FFD"/>
    <w:rsid w:val="004269EA"/>
    <w:rsid w:val="00426D7D"/>
    <w:rsid w:val="00433063"/>
    <w:rsid w:val="004348E2"/>
    <w:rsid w:val="00434931"/>
    <w:rsid w:val="0043748B"/>
    <w:rsid w:val="00446009"/>
    <w:rsid w:val="0044769E"/>
    <w:rsid w:val="00452BF8"/>
    <w:rsid w:val="0045524E"/>
    <w:rsid w:val="00460703"/>
    <w:rsid w:val="00470FB1"/>
    <w:rsid w:val="0048288A"/>
    <w:rsid w:val="00483C9C"/>
    <w:rsid w:val="00495C46"/>
    <w:rsid w:val="00497C4D"/>
    <w:rsid w:val="004A298F"/>
    <w:rsid w:val="004A5FE5"/>
    <w:rsid w:val="004B4FF2"/>
    <w:rsid w:val="004B75DC"/>
    <w:rsid w:val="004B7BA7"/>
    <w:rsid w:val="004C443A"/>
    <w:rsid w:val="004C47FC"/>
    <w:rsid w:val="004D3DE2"/>
    <w:rsid w:val="004D4E08"/>
    <w:rsid w:val="004D74E3"/>
    <w:rsid w:val="004E1A46"/>
    <w:rsid w:val="004F0641"/>
    <w:rsid w:val="004F148F"/>
    <w:rsid w:val="004F2130"/>
    <w:rsid w:val="00505F47"/>
    <w:rsid w:val="00507AAA"/>
    <w:rsid w:val="00507E1A"/>
    <w:rsid w:val="005118D0"/>
    <w:rsid w:val="00513E7A"/>
    <w:rsid w:val="00514377"/>
    <w:rsid w:val="00517B04"/>
    <w:rsid w:val="00517D2F"/>
    <w:rsid w:val="00523269"/>
    <w:rsid w:val="0054178D"/>
    <w:rsid w:val="00541E98"/>
    <w:rsid w:val="00542148"/>
    <w:rsid w:val="00543DF2"/>
    <w:rsid w:val="005449AA"/>
    <w:rsid w:val="00550187"/>
    <w:rsid w:val="00550547"/>
    <w:rsid w:val="005607D7"/>
    <w:rsid w:val="0056204A"/>
    <w:rsid w:val="0056534E"/>
    <w:rsid w:val="00565FB3"/>
    <w:rsid w:val="00566766"/>
    <w:rsid w:val="005716C8"/>
    <w:rsid w:val="005723F7"/>
    <w:rsid w:val="0057465D"/>
    <w:rsid w:val="0057660B"/>
    <w:rsid w:val="005809BE"/>
    <w:rsid w:val="00583B62"/>
    <w:rsid w:val="005A2A8F"/>
    <w:rsid w:val="005A50F0"/>
    <w:rsid w:val="005A686A"/>
    <w:rsid w:val="005A72CF"/>
    <w:rsid w:val="005B0877"/>
    <w:rsid w:val="005B6B41"/>
    <w:rsid w:val="005C02F8"/>
    <w:rsid w:val="005C1099"/>
    <w:rsid w:val="005C2E1C"/>
    <w:rsid w:val="005C6271"/>
    <w:rsid w:val="005C6B64"/>
    <w:rsid w:val="005D1581"/>
    <w:rsid w:val="005D3C55"/>
    <w:rsid w:val="005D5D28"/>
    <w:rsid w:val="005D7947"/>
    <w:rsid w:val="005E5297"/>
    <w:rsid w:val="005E52A0"/>
    <w:rsid w:val="005E5328"/>
    <w:rsid w:val="005E749B"/>
    <w:rsid w:val="005E75C5"/>
    <w:rsid w:val="005F2EB0"/>
    <w:rsid w:val="00601676"/>
    <w:rsid w:val="00603599"/>
    <w:rsid w:val="00606F54"/>
    <w:rsid w:val="00610073"/>
    <w:rsid w:val="00610282"/>
    <w:rsid w:val="0061132F"/>
    <w:rsid w:val="006152CE"/>
    <w:rsid w:val="00620A05"/>
    <w:rsid w:val="00622523"/>
    <w:rsid w:val="00625DEF"/>
    <w:rsid w:val="0062747B"/>
    <w:rsid w:val="00630906"/>
    <w:rsid w:val="00634BD1"/>
    <w:rsid w:val="00640E92"/>
    <w:rsid w:val="00651815"/>
    <w:rsid w:val="00656B68"/>
    <w:rsid w:val="0066267C"/>
    <w:rsid w:val="00662E9A"/>
    <w:rsid w:val="006653F6"/>
    <w:rsid w:val="006801AF"/>
    <w:rsid w:val="0068519D"/>
    <w:rsid w:val="00686171"/>
    <w:rsid w:val="00691404"/>
    <w:rsid w:val="00692403"/>
    <w:rsid w:val="0069283D"/>
    <w:rsid w:val="00696791"/>
    <w:rsid w:val="006A69E6"/>
    <w:rsid w:val="006B35F1"/>
    <w:rsid w:val="006B363F"/>
    <w:rsid w:val="006B4F11"/>
    <w:rsid w:val="006B79FA"/>
    <w:rsid w:val="006C3A07"/>
    <w:rsid w:val="006C3FE1"/>
    <w:rsid w:val="006C4853"/>
    <w:rsid w:val="006C492B"/>
    <w:rsid w:val="006D3344"/>
    <w:rsid w:val="006D5778"/>
    <w:rsid w:val="006E17F5"/>
    <w:rsid w:val="006F182F"/>
    <w:rsid w:val="006F614F"/>
    <w:rsid w:val="00715E52"/>
    <w:rsid w:val="00717628"/>
    <w:rsid w:val="0071766A"/>
    <w:rsid w:val="00722241"/>
    <w:rsid w:val="00722456"/>
    <w:rsid w:val="00723BB4"/>
    <w:rsid w:val="00724C29"/>
    <w:rsid w:val="00724E63"/>
    <w:rsid w:val="00734785"/>
    <w:rsid w:val="007370FB"/>
    <w:rsid w:val="0074718F"/>
    <w:rsid w:val="00753B29"/>
    <w:rsid w:val="00761512"/>
    <w:rsid w:val="00766A10"/>
    <w:rsid w:val="007712C3"/>
    <w:rsid w:val="007716A8"/>
    <w:rsid w:val="00773334"/>
    <w:rsid w:val="00773E88"/>
    <w:rsid w:val="00776FBE"/>
    <w:rsid w:val="0078007A"/>
    <w:rsid w:val="00786C75"/>
    <w:rsid w:val="007938C9"/>
    <w:rsid w:val="007A0982"/>
    <w:rsid w:val="007A4907"/>
    <w:rsid w:val="007A6D81"/>
    <w:rsid w:val="007B107B"/>
    <w:rsid w:val="007B7EE5"/>
    <w:rsid w:val="007C6510"/>
    <w:rsid w:val="007D0060"/>
    <w:rsid w:val="007D591E"/>
    <w:rsid w:val="007D6AF0"/>
    <w:rsid w:val="007D6C40"/>
    <w:rsid w:val="007E1382"/>
    <w:rsid w:val="007E42F8"/>
    <w:rsid w:val="007E54D4"/>
    <w:rsid w:val="007E6CF1"/>
    <w:rsid w:val="007E6FB0"/>
    <w:rsid w:val="007E7A66"/>
    <w:rsid w:val="007F47AE"/>
    <w:rsid w:val="008013D8"/>
    <w:rsid w:val="008029AF"/>
    <w:rsid w:val="00806136"/>
    <w:rsid w:val="0081114C"/>
    <w:rsid w:val="008258D7"/>
    <w:rsid w:val="0082779C"/>
    <w:rsid w:val="008278CF"/>
    <w:rsid w:val="008400C9"/>
    <w:rsid w:val="00850157"/>
    <w:rsid w:val="00851F09"/>
    <w:rsid w:val="008542CE"/>
    <w:rsid w:val="008577EF"/>
    <w:rsid w:val="00860866"/>
    <w:rsid w:val="00863725"/>
    <w:rsid w:val="00866610"/>
    <w:rsid w:val="008741A3"/>
    <w:rsid w:val="00884E72"/>
    <w:rsid w:val="00891187"/>
    <w:rsid w:val="00895681"/>
    <w:rsid w:val="00896EB2"/>
    <w:rsid w:val="008A01D1"/>
    <w:rsid w:val="008A5457"/>
    <w:rsid w:val="008B0709"/>
    <w:rsid w:val="008B132C"/>
    <w:rsid w:val="008B138E"/>
    <w:rsid w:val="008B35BF"/>
    <w:rsid w:val="008B3D17"/>
    <w:rsid w:val="008B5BC3"/>
    <w:rsid w:val="008B5C00"/>
    <w:rsid w:val="008C144D"/>
    <w:rsid w:val="008C6D6E"/>
    <w:rsid w:val="008D0029"/>
    <w:rsid w:val="008D146D"/>
    <w:rsid w:val="008E7A33"/>
    <w:rsid w:val="008F03DA"/>
    <w:rsid w:val="008F1383"/>
    <w:rsid w:val="008F28FD"/>
    <w:rsid w:val="008F2E27"/>
    <w:rsid w:val="00900937"/>
    <w:rsid w:val="00901F24"/>
    <w:rsid w:val="00902297"/>
    <w:rsid w:val="00902786"/>
    <w:rsid w:val="00914F58"/>
    <w:rsid w:val="0091783C"/>
    <w:rsid w:val="00920429"/>
    <w:rsid w:val="00921A4F"/>
    <w:rsid w:val="00930385"/>
    <w:rsid w:val="00932544"/>
    <w:rsid w:val="009330B1"/>
    <w:rsid w:val="009414AF"/>
    <w:rsid w:val="00942A7D"/>
    <w:rsid w:val="00946FC0"/>
    <w:rsid w:val="00951115"/>
    <w:rsid w:val="0095228D"/>
    <w:rsid w:val="0095638E"/>
    <w:rsid w:val="009606C2"/>
    <w:rsid w:val="00961264"/>
    <w:rsid w:val="00964A2E"/>
    <w:rsid w:val="00964B7A"/>
    <w:rsid w:val="00964BDB"/>
    <w:rsid w:val="00965F5F"/>
    <w:rsid w:val="009669FF"/>
    <w:rsid w:val="00972169"/>
    <w:rsid w:val="0097566E"/>
    <w:rsid w:val="009802AD"/>
    <w:rsid w:val="00980389"/>
    <w:rsid w:val="00982D1A"/>
    <w:rsid w:val="009864AF"/>
    <w:rsid w:val="009874EA"/>
    <w:rsid w:val="00996DEC"/>
    <w:rsid w:val="009A1D84"/>
    <w:rsid w:val="009A2646"/>
    <w:rsid w:val="009A5C14"/>
    <w:rsid w:val="009B12A8"/>
    <w:rsid w:val="009B6666"/>
    <w:rsid w:val="009B7DE8"/>
    <w:rsid w:val="009D2D95"/>
    <w:rsid w:val="009D3908"/>
    <w:rsid w:val="009D5BD8"/>
    <w:rsid w:val="009D7805"/>
    <w:rsid w:val="009E3D8E"/>
    <w:rsid w:val="009F12B7"/>
    <w:rsid w:val="009F373A"/>
    <w:rsid w:val="009F4EDE"/>
    <w:rsid w:val="009F7015"/>
    <w:rsid w:val="00A0142B"/>
    <w:rsid w:val="00A03FD2"/>
    <w:rsid w:val="00A106CA"/>
    <w:rsid w:val="00A1270F"/>
    <w:rsid w:val="00A21851"/>
    <w:rsid w:val="00A235D6"/>
    <w:rsid w:val="00A24859"/>
    <w:rsid w:val="00A31788"/>
    <w:rsid w:val="00A3615E"/>
    <w:rsid w:val="00A371AB"/>
    <w:rsid w:val="00A372F5"/>
    <w:rsid w:val="00A42783"/>
    <w:rsid w:val="00A44691"/>
    <w:rsid w:val="00A447CA"/>
    <w:rsid w:val="00A45C12"/>
    <w:rsid w:val="00A46DB6"/>
    <w:rsid w:val="00A47CAC"/>
    <w:rsid w:val="00A53BE1"/>
    <w:rsid w:val="00A55BDE"/>
    <w:rsid w:val="00A62CC2"/>
    <w:rsid w:val="00A64EEE"/>
    <w:rsid w:val="00A66692"/>
    <w:rsid w:val="00A70B76"/>
    <w:rsid w:val="00A75B05"/>
    <w:rsid w:val="00A76BB8"/>
    <w:rsid w:val="00A81E6B"/>
    <w:rsid w:val="00A84FEC"/>
    <w:rsid w:val="00A8528A"/>
    <w:rsid w:val="00A93EF6"/>
    <w:rsid w:val="00AA4384"/>
    <w:rsid w:val="00AB24B6"/>
    <w:rsid w:val="00AB2AF5"/>
    <w:rsid w:val="00AB4841"/>
    <w:rsid w:val="00AB7A57"/>
    <w:rsid w:val="00AC1B9D"/>
    <w:rsid w:val="00AC3F9A"/>
    <w:rsid w:val="00AC5DF7"/>
    <w:rsid w:val="00AC6CB8"/>
    <w:rsid w:val="00AD1B07"/>
    <w:rsid w:val="00AD2089"/>
    <w:rsid w:val="00AD21FF"/>
    <w:rsid w:val="00AD313B"/>
    <w:rsid w:val="00AD527B"/>
    <w:rsid w:val="00AD5C55"/>
    <w:rsid w:val="00AD5C81"/>
    <w:rsid w:val="00AD61A2"/>
    <w:rsid w:val="00AE72FC"/>
    <w:rsid w:val="00AE7ECF"/>
    <w:rsid w:val="00AF555A"/>
    <w:rsid w:val="00AF732E"/>
    <w:rsid w:val="00B01971"/>
    <w:rsid w:val="00B0626D"/>
    <w:rsid w:val="00B07299"/>
    <w:rsid w:val="00B10E32"/>
    <w:rsid w:val="00B1121A"/>
    <w:rsid w:val="00B12A18"/>
    <w:rsid w:val="00B12BB7"/>
    <w:rsid w:val="00B16EBF"/>
    <w:rsid w:val="00B20FC1"/>
    <w:rsid w:val="00B225F6"/>
    <w:rsid w:val="00B25D98"/>
    <w:rsid w:val="00B26AF5"/>
    <w:rsid w:val="00B36352"/>
    <w:rsid w:val="00B36BF0"/>
    <w:rsid w:val="00B40727"/>
    <w:rsid w:val="00B40D59"/>
    <w:rsid w:val="00B41D66"/>
    <w:rsid w:val="00B500ED"/>
    <w:rsid w:val="00B56A9B"/>
    <w:rsid w:val="00B56D61"/>
    <w:rsid w:val="00B611D8"/>
    <w:rsid w:val="00B63F06"/>
    <w:rsid w:val="00B70EF1"/>
    <w:rsid w:val="00B729C7"/>
    <w:rsid w:val="00B74BBF"/>
    <w:rsid w:val="00B759D0"/>
    <w:rsid w:val="00B77991"/>
    <w:rsid w:val="00B81179"/>
    <w:rsid w:val="00B83867"/>
    <w:rsid w:val="00B843E9"/>
    <w:rsid w:val="00B8504C"/>
    <w:rsid w:val="00B8555A"/>
    <w:rsid w:val="00B925DA"/>
    <w:rsid w:val="00B928C2"/>
    <w:rsid w:val="00B93A10"/>
    <w:rsid w:val="00B95683"/>
    <w:rsid w:val="00BA1926"/>
    <w:rsid w:val="00BA51F0"/>
    <w:rsid w:val="00BA6C85"/>
    <w:rsid w:val="00BB3FE8"/>
    <w:rsid w:val="00BB4193"/>
    <w:rsid w:val="00BB5ED2"/>
    <w:rsid w:val="00BC60C1"/>
    <w:rsid w:val="00BC6695"/>
    <w:rsid w:val="00BC7C8A"/>
    <w:rsid w:val="00BD158C"/>
    <w:rsid w:val="00BE0983"/>
    <w:rsid w:val="00BE333E"/>
    <w:rsid w:val="00BE33A2"/>
    <w:rsid w:val="00BF0F82"/>
    <w:rsid w:val="00BF17FD"/>
    <w:rsid w:val="00BF4568"/>
    <w:rsid w:val="00BF7348"/>
    <w:rsid w:val="00C00E2F"/>
    <w:rsid w:val="00C017F8"/>
    <w:rsid w:val="00C01A7F"/>
    <w:rsid w:val="00C02A06"/>
    <w:rsid w:val="00C03C03"/>
    <w:rsid w:val="00C03E9C"/>
    <w:rsid w:val="00C06236"/>
    <w:rsid w:val="00C11A15"/>
    <w:rsid w:val="00C121DA"/>
    <w:rsid w:val="00C14989"/>
    <w:rsid w:val="00C16382"/>
    <w:rsid w:val="00C200F1"/>
    <w:rsid w:val="00C23639"/>
    <w:rsid w:val="00C242DC"/>
    <w:rsid w:val="00C338EB"/>
    <w:rsid w:val="00C35DBA"/>
    <w:rsid w:val="00C373D2"/>
    <w:rsid w:val="00C44EE5"/>
    <w:rsid w:val="00C466F8"/>
    <w:rsid w:val="00C47C7D"/>
    <w:rsid w:val="00C5262D"/>
    <w:rsid w:val="00C53523"/>
    <w:rsid w:val="00C54AD1"/>
    <w:rsid w:val="00C55620"/>
    <w:rsid w:val="00C55F35"/>
    <w:rsid w:val="00C65482"/>
    <w:rsid w:val="00C70EFF"/>
    <w:rsid w:val="00C849AD"/>
    <w:rsid w:val="00C8598D"/>
    <w:rsid w:val="00C86323"/>
    <w:rsid w:val="00C92D74"/>
    <w:rsid w:val="00CA2D96"/>
    <w:rsid w:val="00CA40D6"/>
    <w:rsid w:val="00CA7585"/>
    <w:rsid w:val="00CB5C05"/>
    <w:rsid w:val="00CC3ABA"/>
    <w:rsid w:val="00CD4A21"/>
    <w:rsid w:val="00CD78AF"/>
    <w:rsid w:val="00CF62B5"/>
    <w:rsid w:val="00CF6D66"/>
    <w:rsid w:val="00D0137C"/>
    <w:rsid w:val="00D01C58"/>
    <w:rsid w:val="00D02BCD"/>
    <w:rsid w:val="00D044C5"/>
    <w:rsid w:val="00D071D5"/>
    <w:rsid w:val="00D1349A"/>
    <w:rsid w:val="00D165A4"/>
    <w:rsid w:val="00D233B0"/>
    <w:rsid w:val="00D25463"/>
    <w:rsid w:val="00D31A3B"/>
    <w:rsid w:val="00D36302"/>
    <w:rsid w:val="00D368BB"/>
    <w:rsid w:val="00D46F9E"/>
    <w:rsid w:val="00D52C04"/>
    <w:rsid w:val="00D617D5"/>
    <w:rsid w:val="00D66681"/>
    <w:rsid w:val="00D816E6"/>
    <w:rsid w:val="00D8309C"/>
    <w:rsid w:val="00D8310D"/>
    <w:rsid w:val="00D85709"/>
    <w:rsid w:val="00D86E3D"/>
    <w:rsid w:val="00D90758"/>
    <w:rsid w:val="00D90A77"/>
    <w:rsid w:val="00D911C2"/>
    <w:rsid w:val="00D92A1D"/>
    <w:rsid w:val="00D92DDE"/>
    <w:rsid w:val="00DA6A85"/>
    <w:rsid w:val="00DA6CAC"/>
    <w:rsid w:val="00DB0216"/>
    <w:rsid w:val="00DB17A3"/>
    <w:rsid w:val="00DB25DE"/>
    <w:rsid w:val="00DB67CC"/>
    <w:rsid w:val="00DC4015"/>
    <w:rsid w:val="00DC4B18"/>
    <w:rsid w:val="00DC6A5B"/>
    <w:rsid w:val="00DC74D6"/>
    <w:rsid w:val="00DD268A"/>
    <w:rsid w:val="00DD2CFE"/>
    <w:rsid w:val="00DD500F"/>
    <w:rsid w:val="00DD650A"/>
    <w:rsid w:val="00DE1F18"/>
    <w:rsid w:val="00E14C28"/>
    <w:rsid w:val="00E1717D"/>
    <w:rsid w:val="00E345B0"/>
    <w:rsid w:val="00E36ACD"/>
    <w:rsid w:val="00E44B51"/>
    <w:rsid w:val="00E516E8"/>
    <w:rsid w:val="00E53358"/>
    <w:rsid w:val="00E57D58"/>
    <w:rsid w:val="00E648A2"/>
    <w:rsid w:val="00E73444"/>
    <w:rsid w:val="00E751CE"/>
    <w:rsid w:val="00E763CC"/>
    <w:rsid w:val="00E83E8C"/>
    <w:rsid w:val="00E860E1"/>
    <w:rsid w:val="00E86D4D"/>
    <w:rsid w:val="00E931B6"/>
    <w:rsid w:val="00E945E1"/>
    <w:rsid w:val="00E95AF2"/>
    <w:rsid w:val="00EA018E"/>
    <w:rsid w:val="00EA0FF1"/>
    <w:rsid w:val="00EA34C9"/>
    <w:rsid w:val="00EA3C9B"/>
    <w:rsid w:val="00EA5A12"/>
    <w:rsid w:val="00EB2FE5"/>
    <w:rsid w:val="00EB3335"/>
    <w:rsid w:val="00EB47D8"/>
    <w:rsid w:val="00EC12B5"/>
    <w:rsid w:val="00EC5BFF"/>
    <w:rsid w:val="00ED4950"/>
    <w:rsid w:val="00ED4EFF"/>
    <w:rsid w:val="00ED5B9D"/>
    <w:rsid w:val="00ED7039"/>
    <w:rsid w:val="00ED7A6E"/>
    <w:rsid w:val="00EE2313"/>
    <w:rsid w:val="00EE23E4"/>
    <w:rsid w:val="00EE4D47"/>
    <w:rsid w:val="00EE6D64"/>
    <w:rsid w:val="00EF02D6"/>
    <w:rsid w:val="00EF50B2"/>
    <w:rsid w:val="00EF5D88"/>
    <w:rsid w:val="00EF6CBF"/>
    <w:rsid w:val="00F00587"/>
    <w:rsid w:val="00F00605"/>
    <w:rsid w:val="00F01E70"/>
    <w:rsid w:val="00F045FD"/>
    <w:rsid w:val="00F0594B"/>
    <w:rsid w:val="00F11FA3"/>
    <w:rsid w:val="00F136B6"/>
    <w:rsid w:val="00F16BCF"/>
    <w:rsid w:val="00F42A98"/>
    <w:rsid w:val="00F4641C"/>
    <w:rsid w:val="00F51D61"/>
    <w:rsid w:val="00F51E0E"/>
    <w:rsid w:val="00F557FF"/>
    <w:rsid w:val="00F61160"/>
    <w:rsid w:val="00F63122"/>
    <w:rsid w:val="00F64A31"/>
    <w:rsid w:val="00F657EC"/>
    <w:rsid w:val="00F66358"/>
    <w:rsid w:val="00F665B3"/>
    <w:rsid w:val="00F82ED0"/>
    <w:rsid w:val="00F90194"/>
    <w:rsid w:val="00F97B35"/>
    <w:rsid w:val="00FA4559"/>
    <w:rsid w:val="00FA471E"/>
    <w:rsid w:val="00FB3124"/>
    <w:rsid w:val="00FB6AA8"/>
    <w:rsid w:val="00FB7D4B"/>
    <w:rsid w:val="00FC2CB7"/>
    <w:rsid w:val="00FC39AD"/>
    <w:rsid w:val="00FC661E"/>
    <w:rsid w:val="00FD7EB3"/>
    <w:rsid w:val="00FF01AB"/>
    <w:rsid w:val="00FF233B"/>
    <w:rsid w:val="00FF3D9B"/>
    <w:rsid w:val="00FF3E33"/>
    <w:rsid w:val="00FF5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CB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517D2F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517D2F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517D2F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517D2F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517D2F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517D2F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7D2F"/>
  </w:style>
  <w:style w:type="character" w:customStyle="1" w:styleId="WW-Absatz-Standardschriftart">
    <w:name w:val="WW-Absatz-Standardschriftart"/>
    <w:rsid w:val="00517D2F"/>
  </w:style>
  <w:style w:type="character" w:customStyle="1" w:styleId="WW-Absatz-Standardschriftart1">
    <w:name w:val="WW-Absatz-Standardschriftart1"/>
    <w:rsid w:val="00517D2F"/>
  </w:style>
  <w:style w:type="character" w:customStyle="1" w:styleId="WW-Absatz-Standardschriftart11">
    <w:name w:val="WW-Absatz-Standardschriftart11"/>
    <w:rsid w:val="00517D2F"/>
  </w:style>
  <w:style w:type="character" w:customStyle="1" w:styleId="WW-Absatz-Standardschriftart111">
    <w:name w:val="WW-Absatz-Standardschriftart111"/>
    <w:rsid w:val="00517D2F"/>
  </w:style>
  <w:style w:type="character" w:customStyle="1" w:styleId="WW-Absatz-Standardschriftart1111">
    <w:name w:val="WW-Absatz-Standardschriftart1111"/>
    <w:rsid w:val="00517D2F"/>
  </w:style>
  <w:style w:type="character" w:customStyle="1" w:styleId="WW-Absatz-Standardschriftart11111">
    <w:name w:val="WW-Absatz-Standardschriftart11111"/>
    <w:rsid w:val="00517D2F"/>
  </w:style>
  <w:style w:type="character" w:customStyle="1" w:styleId="10">
    <w:name w:val="Основной шрифт абзаца1"/>
    <w:rsid w:val="00517D2F"/>
  </w:style>
  <w:style w:type="character" w:customStyle="1" w:styleId="a3">
    <w:name w:val="Маркеры списка"/>
    <w:rsid w:val="00517D2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517D2F"/>
  </w:style>
  <w:style w:type="paragraph" w:customStyle="1" w:styleId="a5">
    <w:name w:val="Заголовок"/>
    <w:basedOn w:val="a"/>
    <w:next w:val="a6"/>
    <w:rsid w:val="00517D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17D2F"/>
    <w:rPr>
      <w:sz w:val="24"/>
    </w:rPr>
  </w:style>
  <w:style w:type="paragraph" w:styleId="a8">
    <w:name w:val="List"/>
    <w:basedOn w:val="a6"/>
    <w:rsid w:val="00517D2F"/>
    <w:rPr>
      <w:rFonts w:ascii="Arial" w:hAnsi="Arial" w:cs="Tahoma"/>
    </w:rPr>
  </w:style>
  <w:style w:type="paragraph" w:customStyle="1" w:styleId="11">
    <w:name w:val="Название1"/>
    <w:basedOn w:val="a"/>
    <w:rsid w:val="00517D2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517D2F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517D2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517D2F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17D2F"/>
    <w:rPr>
      <w:b/>
      <w:bCs/>
      <w:sz w:val="28"/>
    </w:rPr>
  </w:style>
  <w:style w:type="paragraph" w:customStyle="1" w:styleId="aa">
    <w:name w:val="Содержимое таблицы"/>
    <w:basedOn w:val="a"/>
    <w:rsid w:val="00517D2F"/>
    <w:pPr>
      <w:suppressLineNumbers/>
    </w:pPr>
  </w:style>
  <w:style w:type="paragraph" w:customStyle="1" w:styleId="ab">
    <w:name w:val="Заголовок таблицы"/>
    <w:basedOn w:val="aa"/>
    <w:rsid w:val="00517D2F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3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styleId="HTML">
    <w:name w:val="HTML Preformatted"/>
    <w:basedOn w:val="a"/>
    <w:link w:val="HTML0"/>
    <w:uiPriority w:val="99"/>
    <w:semiHidden/>
    <w:unhideWhenUsed/>
    <w:rsid w:val="00E14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4C28"/>
    <w:rPr>
      <w:rFonts w:ascii="Courier New" w:hAnsi="Courier New" w:cs="Courier New"/>
    </w:rPr>
  </w:style>
  <w:style w:type="character" w:customStyle="1" w:styleId="y2iqfc">
    <w:name w:val="y2iqfc"/>
    <w:basedOn w:val="a0"/>
    <w:rsid w:val="00E14C28"/>
  </w:style>
  <w:style w:type="character" w:customStyle="1" w:styleId="wixui-rich-texttext">
    <w:name w:val="wixui-rich-text__text"/>
    <w:basedOn w:val="a0"/>
    <w:rsid w:val="00DB0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48435-2C1B-4C81-B55E-AC40219BA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torg4</cp:lastModifiedBy>
  <cp:revision>24</cp:revision>
  <cp:lastPrinted>2025-06-30T13:27:00Z</cp:lastPrinted>
  <dcterms:created xsi:type="dcterms:W3CDTF">2024-09-17T07:47:00Z</dcterms:created>
  <dcterms:modified xsi:type="dcterms:W3CDTF">2025-06-30T13:28:00Z</dcterms:modified>
</cp:coreProperties>
</file>